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6BAC34" w14:textId="6CCFC82A" w:rsidR="00B57327" w:rsidRPr="00156D62" w:rsidRDefault="00C244DC" w:rsidP="00156D62">
      <w:pPr>
        <w:pStyle w:val="Nagwek1"/>
        <w:shd w:val="clear" w:color="auto" w:fill="C6D9F1" w:themeFill="text2" w:themeFillTint="33"/>
        <w:rPr>
          <w:rFonts w:cstheme="minorHAnsi"/>
          <w:color w:val="000000" w:themeColor="text1"/>
          <w:sz w:val="20"/>
          <w:szCs w:val="20"/>
        </w:rPr>
      </w:pPr>
      <w:bookmarkStart w:id="0" w:name="_Toc18928753"/>
      <w:bookmarkStart w:id="1" w:name="_Toc516738909"/>
      <w:r w:rsidRPr="00156D62">
        <w:rPr>
          <w:rFonts w:cstheme="minorHAnsi"/>
          <w:color w:val="000000" w:themeColor="text1"/>
          <w:sz w:val="20"/>
          <w:szCs w:val="20"/>
        </w:rPr>
        <w:t>ZAŁĄCZNIK NR 2 DO S</w:t>
      </w:r>
      <w:r w:rsidR="00B57327" w:rsidRPr="00156D62">
        <w:rPr>
          <w:rFonts w:cstheme="minorHAnsi"/>
          <w:color w:val="000000" w:themeColor="text1"/>
          <w:sz w:val="20"/>
          <w:szCs w:val="20"/>
        </w:rPr>
        <w:t>WZ – WA</w:t>
      </w:r>
      <w:r w:rsidR="000339B0" w:rsidRPr="00156D62">
        <w:rPr>
          <w:rFonts w:cstheme="minorHAnsi"/>
          <w:color w:val="000000" w:themeColor="text1"/>
          <w:sz w:val="20"/>
          <w:szCs w:val="20"/>
        </w:rPr>
        <w:t>RUNKI UDZIAŁU W POSTĘPOWANIU</w:t>
      </w:r>
      <w:r w:rsidR="00156D62">
        <w:rPr>
          <w:rFonts w:cstheme="minorHAnsi"/>
          <w:color w:val="000000" w:themeColor="text1"/>
          <w:sz w:val="20"/>
          <w:szCs w:val="20"/>
        </w:rPr>
        <w:t xml:space="preserve"> ORAZ PRZESŁANKI WYKLUCZENIA, </w:t>
      </w:r>
      <w:r w:rsidR="003A6FFA">
        <w:rPr>
          <w:rFonts w:cstheme="minorHAnsi"/>
          <w:color w:val="000000" w:themeColor="text1"/>
          <w:sz w:val="20"/>
          <w:szCs w:val="20"/>
        </w:rPr>
        <w:br/>
      </w:r>
      <w:r w:rsidR="00B57327" w:rsidRPr="00156D62">
        <w:rPr>
          <w:rFonts w:cstheme="minorHAnsi"/>
          <w:color w:val="000000" w:themeColor="text1"/>
          <w:sz w:val="20"/>
          <w:szCs w:val="20"/>
        </w:rPr>
        <w:t>OPIS SPOSOBU OCENY</w:t>
      </w:r>
      <w:r w:rsidR="00156D62">
        <w:rPr>
          <w:rFonts w:cstheme="minorHAnsi"/>
          <w:color w:val="000000" w:themeColor="text1"/>
          <w:sz w:val="20"/>
          <w:szCs w:val="20"/>
        </w:rPr>
        <w:t>,</w:t>
      </w:r>
      <w:r w:rsidR="000339B0" w:rsidRPr="00156D62">
        <w:rPr>
          <w:rFonts w:cstheme="minorHAnsi"/>
          <w:color w:val="000000" w:themeColor="text1"/>
          <w:sz w:val="20"/>
          <w:szCs w:val="20"/>
        </w:rPr>
        <w:t xml:space="preserve"> </w:t>
      </w:r>
      <w:r w:rsidR="00BF7635" w:rsidRPr="00156D62">
        <w:rPr>
          <w:rFonts w:cstheme="minorHAnsi"/>
          <w:color w:val="000000" w:themeColor="text1"/>
          <w:sz w:val="20"/>
          <w:szCs w:val="20"/>
        </w:rPr>
        <w:t>ELEMENTY SKŁADOWE OFERTY</w:t>
      </w:r>
      <w:bookmarkEnd w:id="0"/>
    </w:p>
    <w:p w14:paraId="2B243030" w14:textId="070FA812" w:rsidR="003A6FFA" w:rsidRDefault="003A6FFA" w:rsidP="003A6FFA">
      <w:pPr>
        <w:widowControl w:val="0"/>
        <w:adjustRightInd w:val="0"/>
        <w:spacing w:before="120" w:after="120" w:line="240" w:lineRule="auto"/>
        <w:ind w:left="425"/>
        <w:contextualSpacing/>
        <w:jc w:val="right"/>
        <w:rPr>
          <w:rFonts w:asciiTheme="minorHAnsi" w:eastAsia="Calibri" w:hAnsiTheme="minorHAnsi" w:cstheme="minorHAnsi"/>
          <w:b/>
          <w:sz w:val="20"/>
        </w:rPr>
      </w:pPr>
      <w:r w:rsidRPr="003A6FFA">
        <w:rPr>
          <w:rFonts w:asciiTheme="minorHAnsi" w:eastAsia="Calibri" w:hAnsiTheme="minorHAnsi" w:cstheme="minorHAnsi"/>
          <w:b/>
          <w:sz w:val="20"/>
        </w:rPr>
        <w:t>POST/DYS/OLD/GZ/02500/2025</w:t>
      </w:r>
    </w:p>
    <w:p w14:paraId="6D12AC80" w14:textId="77777777" w:rsidR="003A6FFA" w:rsidRDefault="003A6FFA" w:rsidP="003A6FFA">
      <w:pPr>
        <w:widowControl w:val="0"/>
        <w:adjustRightInd w:val="0"/>
        <w:spacing w:before="120" w:after="120" w:line="240" w:lineRule="auto"/>
        <w:ind w:left="425"/>
        <w:contextualSpacing/>
        <w:rPr>
          <w:rFonts w:asciiTheme="minorHAnsi" w:eastAsia="Calibri" w:hAnsiTheme="minorHAnsi" w:cstheme="minorHAnsi"/>
          <w:b/>
          <w:sz w:val="20"/>
        </w:rPr>
      </w:pPr>
    </w:p>
    <w:p w14:paraId="51FAAB95" w14:textId="4F87E334" w:rsidR="00056E7E" w:rsidRPr="004B4556" w:rsidRDefault="00056E7E" w:rsidP="007C3596">
      <w:pPr>
        <w:widowControl w:val="0"/>
        <w:numPr>
          <w:ilvl w:val="0"/>
          <w:numId w:val="2"/>
        </w:numPr>
        <w:tabs>
          <w:tab w:val="num" w:pos="284"/>
        </w:tabs>
        <w:adjustRightInd w:val="0"/>
        <w:spacing w:before="120" w:after="120" w:line="240" w:lineRule="auto"/>
        <w:ind w:left="425" w:hanging="425"/>
        <w:contextualSpacing/>
        <w:rPr>
          <w:rFonts w:asciiTheme="minorHAnsi" w:eastAsia="Calibri" w:hAnsiTheme="minorHAnsi" w:cstheme="minorHAnsi"/>
          <w:b/>
          <w:sz w:val="20"/>
        </w:rPr>
      </w:pPr>
      <w:r w:rsidRPr="004B4556">
        <w:rPr>
          <w:rFonts w:asciiTheme="minorHAnsi" w:eastAsia="Calibri" w:hAnsiTheme="minorHAnsi" w:cstheme="minorHAnsi"/>
          <w:b/>
          <w:sz w:val="20"/>
        </w:rPr>
        <w:t>Warunki udziału w postępowaniu oraz przesłanki wykluczenia</w:t>
      </w:r>
    </w:p>
    <w:p w14:paraId="189563C0" w14:textId="77777777" w:rsidR="00056E7E" w:rsidRPr="004B4556" w:rsidRDefault="00056E7E" w:rsidP="00056E7E">
      <w:pPr>
        <w:spacing w:before="120" w:after="120" w:line="240" w:lineRule="auto"/>
        <w:contextualSpacing/>
        <w:rPr>
          <w:rFonts w:asciiTheme="minorHAnsi" w:eastAsia="Calibri" w:hAnsiTheme="minorHAnsi" w:cstheme="minorHAnsi"/>
          <w:bCs/>
          <w:i/>
          <w:sz w:val="20"/>
          <w:u w:val="single"/>
        </w:rPr>
      </w:pPr>
      <w:r w:rsidRPr="004B4556">
        <w:rPr>
          <w:rFonts w:asciiTheme="minorHAnsi" w:eastAsia="Calibri" w:hAnsiTheme="minorHAnsi" w:cstheme="minorHAnsi"/>
          <w:bCs/>
          <w:sz w:val="20"/>
        </w:rPr>
        <w:t xml:space="preserve">O udzielenie zamówienia mogą ubiegać się Wykonawcy, którzy: </w:t>
      </w:r>
    </w:p>
    <w:p w14:paraId="36207074" w14:textId="77777777" w:rsidR="00056E7E" w:rsidRPr="00C95295" w:rsidRDefault="00056E7E" w:rsidP="007C3596">
      <w:pPr>
        <w:numPr>
          <w:ilvl w:val="1"/>
          <w:numId w:val="3"/>
        </w:numPr>
        <w:spacing w:before="120" w:after="120" w:line="240" w:lineRule="auto"/>
        <w:ind w:left="426" w:hanging="426"/>
        <w:contextualSpacing/>
        <w:rPr>
          <w:rFonts w:asciiTheme="minorHAnsi" w:eastAsia="Calibri" w:hAnsiTheme="minorHAnsi" w:cstheme="minorHAnsi"/>
          <w:bCs/>
          <w:sz w:val="20"/>
        </w:rPr>
      </w:pPr>
      <w:r>
        <w:rPr>
          <w:rFonts w:asciiTheme="minorHAnsi" w:eastAsia="Calibri" w:hAnsiTheme="minorHAnsi" w:cstheme="minorHAnsi"/>
          <w:bCs/>
          <w:sz w:val="20"/>
        </w:rPr>
        <w:t>N</w:t>
      </w:r>
      <w:r w:rsidRPr="004B4556">
        <w:rPr>
          <w:rFonts w:asciiTheme="minorHAnsi" w:eastAsia="Calibri" w:hAnsiTheme="minorHAnsi" w:cstheme="minorHAnsi"/>
          <w:bCs/>
          <w:sz w:val="20"/>
        </w:rPr>
        <w:t>ie podlegają wykluczeniu na podstawie pkt</w:t>
      </w:r>
      <w:r>
        <w:rPr>
          <w:rFonts w:asciiTheme="minorHAnsi" w:eastAsia="Calibri" w:hAnsiTheme="minorHAnsi" w:cstheme="minorHAnsi"/>
          <w:bCs/>
          <w:sz w:val="20"/>
        </w:rPr>
        <w:t>.</w:t>
      </w:r>
      <w:r w:rsidRPr="004B4556">
        <w:rPr>
          <w:rFonts w:asciiTheme="minorHAnsi" w:eastAsia="Calibri" w:hAnsiTheme="minorHAnsi" w:cstheme="minorHAnsi"/>
          <w:bCs/>
          <w:sz w:val="20"/>
        </w:rPr>
        <w:t xml:space="preserve"> </w:t>
      </w:r>
      <w:r w:rsidRPr="004B4556" w:rsidDel="009A3D4D">
        <w:rPr>
          <w:rFonts w:asciiTheme="minorHAnsi" w:eastAsia="Calibri" w:hAnsiTheme="minorHAnsi" w:cstheme="minorHAnsi"/>
          <w:bCs/>
          <w:iCs/>
          <w:sz w:val="20"/>
        </w:rPr>
        <w:t xml:space="preserve"> </w:t>
      </w:r>
      <w:r w:rsidRPr="00B30BBB">
        <w:rPr>
          <w:rFonts w:asciiTheme="minorHAnsi" w:eastAsia="Calibri" w:hAnsiTheme="minorHAnsi" w:cstheme="minorHAnsi"/>
          <w:bCs/>
          <w:iCs/>
          <w:sz w:val="20"/>
        </w:rPr>
        <w:t xml:space="preserve">9.4.2.1 – 9.4.2.14 Procedury Zakupów PGE Dystrybucja S.A. </w:t>
      </w:r>
      <w:r w:rsidRPr="004B4556">
        <w:rPr>
          <w:rFonts w:asciiTheme="minorHAnsi" w:eastAsia="Calibri" w:hAnsiTheme="minorHAnsi" w:cstheme="minorHAnsi"/>
          <w:bCs/>
          <w:iCs/>
          <w:sz w:val="20"/>
        </w:rPr>
        <w:t>oraz 9.4.</w:t>
      </w:r>
      <w:r>
        <w:rPr>
          <w:rFonts w:asciiTheme="minorHAnsi" w:eastAsia="Calibri" w:hAnsiTheme="minorHAnsi" w:cstheme="minorHAnsi"/>
          <w:bCs/>
          <w:iCs/>
          <w:sz w:val="20"/>
        </w:rPr>
        <w:t>3</w:t>
      </w:r>
      <w:r w:rsidRPr="004B4556">
        <w:rPr>
          <w:rFonts w:asciiTheme="minorHAnsi" w:eastAsia="Calibri" w:hAnsiTheme="minorHAnsi" w:cstheme="minorHAnsi"/>
          <w:bCs/>
          <w:iCs/>
          <w:sz w:val="20"/>
        </w:rPr>
        <w:t xml:space="preserve"> Procedury Zakupów PGE Dystrybucja S.A.</w:t>
      </w:r>
      <w:r>
        <w:rPr>
          <w:rFonts w:asciiTheme="minorHAnsi" w:hAnsiTheme="minorHAnsi" w:cstheme="minorHAnsi"/>
          <w:color w:val="000000"/>
          <w:sz w:val="20"/>
        </w:rPr>
        <w:t xml:space="preserve">, tj. z Postępowania zakupowego wyklucza się: </w:t>
      </w:r>
    </w:p>
    <w:p w14:paraId="1586D25B" w14:textId="77777777" w:rsidR="00056E7E" w:rsidRPr="00B30BBB" w:rsidRDefault="00056E7E" w:rsidP="00056E7E">
      <w:pPr>
        <w:pStyle w:val="Akapitzlist"/>
        <w:spacing w:before="120" w:after="120" w:line="240" w:lineRule="auto"/>
        <w:ind w:left="786"/>
        <w:rPr>
          <w:rFonts w:asciiTheme="minorHAnsi" w:eastAsia="Calibri" w:hAnsiTheme="minorHAnsi" w:cstheme="minorHAnsi"/>
          <w:bCs/>
          <w:sz w:val="20"/>
        </w:rPr>
      </w:pPr>
    </w:p>
    <w:p w14:paraId="7040BA15" w14:textId="7C9E9ACD" w:rsidR="00056E7E" w:rsidRPr="00B30BBB" w:rsidRDefault="00056E7E" w:rsidP="007C3596">
      <w:pPr>
        <w:pStyle w:val="Akapitzlist"/>
        <w:numPr>
          <w:ilvl w:val="0"/>
          <w:numId w:val="12"/>
        </w:numPr>
        <w:spacing w:before="120" w:after="120" w:line="240" w:lineRule="auto"/>
        <w:rPr>
          <w:rFonts w:asciiTheme="minorHAnsi" w:eastAsia="Calibri" w:hAnsiTheme="minorHAnsi" w:cstheme="minorHAnsi"/>
          <w:bCs/>
          <w:sz w:val="20"/>
        </w:rPr>
      </w:pPr>
      <w:r w:rsidRPr="00B30BBB">
        <w:rPr>
          <w:rFonts w:asciiTheme="minorHAnsi" w:hAnsiTheme="minorHAnsi" w:cstheme="minorHAnsi"/>
          <w:b/>
          <w:sz w:val="20"/>
          <w:lang w:eastAsia="pl-PL"/>
        </w:rPr>
        <w:t>(zgodnie z pkt. 9.4.3.1 Procedury Zakupów)</w:t>
      </w:r>
      <w:r w:rsidRPr="00B30BBB">
        <w:rPr>
          <w:rFonts w:asciiTheme="minorHAnsi" w:hAnsiTheme="minorHAnsi" w:cstheme="minorHAnsi"/>
          <w:sz w:val="20"/>
          <w:lang w:eastAsia="pl-PL"/>
        </w:rPr>
        <w:t xml:space="preserve"> Wykonawcę wymienionego w wykazach określonych </w:t>
      </w:r>
      <w:r w:rsidR="003A6FFA">
        <w:rPr>
          <w:rFonts w:asciiTheme="minorHAnsi" w:hAnsiTheme="minorHAnsi" w:cstheme="minorHAnsi"/>
          <w:sz w:val="20"/>
          <w:lang w:eastAsia="pl-PL"/>
        </w:rPr>
        <w:br/>
      </w:r>
      <w:r w:rsidRPr="00B30BBB">
        <w:rPr>
          <w:rFonts w:asciiTheme="minorHAnsi" w:hAnsiTheme="minorHAnsi" w:cstheme="minorHAnsi"/>
          <w:sz w:val="20"/>
          <w:lang w:eastAsia="pl-PL"/>
        </w:rPr>
        <w:t xml:space="preserve">w </w:t>
      </w:r>
      <w:r w:rsidRPr="00B30BBB">
        <w:rPr>
          <w:rFonts w:asciiTheme="minorHAnsi" w:hAnsiTheme="minorHAnsi" w:cstheme="minorHAnsi"/>
          <w:iCs/>
          <w:sz w:val="20"/>
          <w:lang w:eastAsia="pl-PL"/>
        </w:rPr>
        <w:t xml:space="preserve">Rozporządzeniu Rady (WE) nr 765/2006 z dnia 18 maja 2006 r. dotyczącego środków ograniczających w związku z sytuacją na Białorusi i udziałem Białorusi w agresji Rosji wobec Ukrainy </w:t>
      </w:r>
      <w:r w:rsidRPr="00B30BBB">
        <w:rPr>
          <w:rFonts w:asciiTheme="minorHAnsi" w:hAnsiTheme="minorHAnsi" w:cstheme="minorHAnsi"/>
          <w:sz w:val="20"/>
          <w:lang w:eastAsia="pl-PL"/>
        </w:rPr>
        <w:t xml:space="preserve">(Dz. Urz. UE L 134 z 20.05.2006, str. 1, z </w:t>
      </w:r>
      <w:proofErr w:type="spellStart"/>
      <w:r w:rsidRPr="00B30BBB">
        <w:rPr>
          <w:rFonts w:asciiTheme="minorHAnsi" w:hAnsiTheme="minorHAnsi" w:cstheme="minorHAnsi"/>
          <w:sz w:val="20"/>
          <w:lang w:eastAsia="pl-PL"/>
        </w:rPr>
        <w:t>późn</w:t>
      </w:r>
      <w:proofErr w:type="spellEnd"/>
      <w:r w:rsidRPr="00B30BBB">
        <w:rPr>
          <w:rFonts w:asciiTheme="minorHAnsi" w:hAnsiTheme="minorHAnsi" w:cstheme="minorHAnsi"/>
          <w:sz w:val="20"/>
          <w:lang w:eastAsia="pl-PL"/>
        </w:rPr>
        <w:t xml:space="preserve">. zm.) (dalej: Rozporządzenie 765/2006) i </w:t>
      </w:r>
      <w:r w:rsidRPr="00B30BBB">
        <w:rPr>
          <w:rFonts w:asciiTheme="minorHAnsi" w:hAnsiTheme="minorHAnsi" w:cstheme="minorHAnsi"/>
          <w:iCs/>
          <w:sz w:val="20"/>
          <w:lang w:eastAsia="pl-PL"/>
        </w:rPr>
        <w:t xml:space="preserve">Rozporządzeniu Rady (UE) nr 269/2014 z dnia 17 marca 2014 r. w sprawie środków ograniczających w odniesieniu do działań podważających integralność terytorialną, suwerenność i niezależność Ukrainy lub im zagrażających (Dz. Urz. UE L 78 z 17.03.2014, str. 6, z </w:t>
      </w:r>
      <w:proofErr w:type="spellStart"/>
      <w:r w:rsidRPr="00B30BBB">
        <w:rPr>
          <w:rFonts w:asciiTheme="minorHAnsi" w:hAnsiTheme="minorHAnsi" w:cstheme="minorHAnsi"/>
          <w:iCs/>
          <w:sz w:val="20"/>
          <w:lang w:eastAsia="pl-PL"/>
        </w:rPr>
        <w:t>późn</w:t>
      </w:r>
      <w:proofErr w:type="spellEnd"/>
      <w:r w:rsidRPr="00B30BBB">
        <w:rPr>
          <w:rFonts w:asciiTheme="minorHAnsi" w:hAnsiTheme="minorHAnsi" w:cstheme="minorHAnsi"/>
          <w:iCs/>
          <w:sz w:val="20"/>
          <w:lang w:eastAsia="pl-PL"/>
        </w:rPr>
        <w:t xml:space="preserve">. zm.) </w:t>
      </w:r>
      <w:r w:rsidRPr="00B30BBB">
        <w:rPr>
          <w:rFonts w:asciiTheme="minorHAnsi" w:hAnsiTheme="minorHAnsi" w:cstheme="minorHAnsi"/>
          <w:sz w:val="20"/>
          <w:lang w:eastAsia="pl-PL"/>
        </w:rPr>
        <w:t>(dalej: Rozporządzenie 269/2014) albo wpisanego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 (Dz. U. z 2022 r. poz. 835) (dalej: Ustawa przeciwdziałania wspierania agresji),</w:t>
      </w:r>
    </w:p>
    <w:p w14:paraId="7E2FAD56" w14:textId="268464A7" w:rsidR="00056E7E" w:rsidRPr="00B30BBB" w:rsidRDefault="00056E7E" w:rsidP="007C3596">
      <w:pPr>
        <w:pStyle w:val="Akapitzlist"/>
        <w:numPr>
          <w:ilvl w:val="0"/>
          <w:numId w:val="12"/>
        </w:numPr>
        <w:spacing w:before="120" w:after="120" w:line="240" w:lineRule="auto"/>
        <w:rPr>
          <w:rFonts w:asciiTheme="minorHAnsi" w:eastAsia="Calibri" w:hAnsiTheme="minorHAnsi" w:cstheme="minorHAnsi"/>
          <w:bCs/>
          <w:sz w:val="20"/>
        </w:rPr>
      </w:pPr>
      <w:r w:rsidRPr="00B30BBB">
        <w:rPr>
          <w:rFonts w:asciiTheme="minorHAnsi" w:hAnsiTheme="minorHAnsi" w:cstheme="minorHAnsi"/>
          <w:b/>
          <w:sz w:val="20"/>
          <w:lang w:eastAsia="pl-PL"/>
        </w:rPr>
        <w:t>(zgodnie z pkt. 9.4.3.2 Procedury Zakupów)</w:t>
      </w:r>
      <w:r w:rsidRPr="00B30BBB">
        <w:rPr>
          <w:rFonts w:asciiTheme="minorHAnsi" w:hAnsiTheme="minorHAnsi" w:cstheme="minorHAnsi"/>
          <w:sz w:val="20"/>
          <w:lang w:eastAsia="pl-PL"/>
        </w:rPr>
        <w:t xml:space="preserve"> Wykonawcę, którego beneficjentem rzeczywistym </w:t>
      </w:r>
      <w:r w:rsidR="003A6FFA">
        <w:rPr>
          <w:rFonts w:asciiTheme="minorHAnsi" w:hAnsiTheme="minorHAnsi" w:cstheme="minorHAnsi"/>
          <w:sz w:val="20"/>
          <w:lang w:eastAsia="pl-PL"/>
        </w:rPr>
        <w:br/>
      </w:r>
      <w:r w:rsidRPr="00B30BBB">
        <w:rPr>
          <w:rFonts w:asciiTheme="minorHAnsi" w:hAnsiTheme="minorHAnsi" w:cstheme="minorHAnsi"/>
          <w:sz w:val="20"/>
          <w:lang w:eastAsia="pl-PL"/>
        </w:rPr>
        <w:t xml:space="preserve">w rozumieniu ustawy z dnia 1 marca 2018 r. o przeciwdziałaniu praniu pieniędzy oraz finansowaniu terroryzmu (tj. Dz. U. z 2022 r. poz. 593 ze zm.) jest osoba wymieniona w wykazach określonych </w:t>
      </w:r>
      <w:r w:rsidR="003A6FFA">
        <w:rPr>
          <w:rFonts w:asciiTheme="minorHAnsi" w:hAnsiTheme="minorHAnsi" w:cstheme="minorHAnsi"/>
          <w:sz w:val="20"/>
          <w:lang w:eastAsia="pl-PL"/>
        </w:rPr>
        <w:br/>
      </w:r>
      <w:r w:rsidRPr="00B30BBB">
        <w:rPr>
          <w:rFonts w:asciiTheme="minorHAnsi" w:hAnsiTheme="minorHAnsi" w:cstheme="minorHAnsi"/>
          <w:sz w:val="20"/>
          <w:lang w:eastAsia="pl-PL"/>
        </w:rPr>
        <w:t>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przeciwdziałaniu wspieraniu agresji,</w:t>
      </w:r>
    </w:p>
    <w:p w14:paraId="0619CA3C" w14:textId="27E3A7AB" w:rsidR="00056E7E" w:rsidRPr="00B30BBB" w:rsidRDefault="00056E7E" w:rsidP="007C3596">
      <w:pPr>
        <w:pStyle w:val="Akapitzlist"/>
        <w:numPr>
          <w:ilvl w:val="0"/>
          <w:numId w:val="12"/>
        </w:numPr>
        <w:spacing w:before="120" w:after="120" w:line="240" w:lineRule="auto"/>
        <w:rPr>
          <w:rFonts w:asciiTheme="minorHAnsi" w:eastAsia="Calibri" w:hAnsiTheme="minorHAnsi" w:cstheme="minorHAnsi"/>
          <w:bCs/>
          <w:sz w:val="20"/>
        </w:rPr>
      </w:pPr>
      <w:r w:rsidRPr="00B30BBB">
        <w:rPr>
          <w:rFonts w:asciiTheme="minorHAnsi" w:hAnsiTheme="minorHAnsi" w:cstheme="minorHAnsi"/>
          <w:b/>
          <w:sz w:val="20"/>
          <w:lang w:eastAsia="pl-PL"/>
        </w:rPr>
        <w:t>(zgodnie z pkt. 9.4.3.3 Procedury Zakupów)</w:t>
      </w:r>
      <w:r w:rsidRPr="00B30BBB">
        <w:rPr>
          <w:rFonts w:asciiTheme="minorHAnsi" w:hAnsiTheme="minorHAnsi" w:cstheme="minorHAnsi"/>
          <w:sz w:val="20"/>
          <w:lang w:eastAsia="pl-PL"/>
        </w:rPr>
        <w:t xml:space="preserve"> Wykonawcę, którego jednostką dominującą </w:t>
      </w:r>
      <w:r w:rsidR="003A6FFA">
        <w:rPr>
          <w:rFonts w:asciiTheme="minorHAnsi" w:hAnsiTheme="minorHAnsi" w:cstheme="minorHAnsi"/>
          <w:sz w:val="20"/>
          <w:lang w:eastAsia="pl-PL"/>
        </w:rPr>
        <w:br/>
      </w:r>
      <w:r w:rsidRPr="00B30BBB">
        <w:rPr>
          <w:rFonts w:asciiTheme="minorHAnsi" w:hAnsiTheme="minorHAnsi" w:cstheme="minorHAnsi"/>
          <w:sz w:val="20"/>
          <w:lang w:eastAsia="pl-PL"/>
        </w:rPr>
        <w:t xml:space="preserve">w rozumieniu art. 3 ust. 1 pkt 37 ustawy z dnia 29 września 1994 r. o rachunkowości (tj.: Dz. U. z 2021 r. poz. 217 ze zm.), jest podmiot wymieniony w wykazach określonych w Rozporządzeniu 765/2006 </w:t>
      </w:r>
      <w:r w:rsidR="003A6FFA">
        <w:rPr>
          <w:rFonts w:asciiTheme="minorHAnsi" w:hAnsiTheme="minorHAnsi" w:cstheme="minorHAnsi"/>
          <w:sz w:val="20"/>
          <w:lang w:eastAsia="pl-PL"/>
        </w:rPr>
        <w:br/>
      </w:r>
      <w:r w:rsidRPr="00B30BBB">
        <w:rPr>
          <w:rFonts w:asciiTheme="minorHAnsi" w:hAnsiTheme="minorHAnsi" w:cstheme="minorHAnsi"/>
          <w:sz w:val="20"/>
          <w:lang w:eastAsia="pl-PL"/>
        </w:rPr>
        <w:t>i Rozporządzeniu 269/2014 albo wpisany na listę lub będący taką jednostką dominującą od dnia 24 lutego 2022 r., o ile został wpisany na listę na podstawie decyzji w sprawie wpisu na listę rozstrzygającej o zastosowaniu środka, o którym mowa w art. 1 pkt 3 Ustawy przeciwdziałaniu wspieraniu agresji.</w:t>
      </w:r>
    </w:p>
    <w:p w14:paraId="26701B5E" w14:textId="77777777" w:rsidR="00056E7E" w:rsidRPr="00B30BBB" w:rsidRDefault="00056E7E" w:rsidP="007C3596">
      <w:pPr>
        <w:pStyle w:val="Akapitzlist"/>
        <w:numPr>
          <w:ilvl w:val="0"/>
          <w:numId w:val="12"/>
        </w:numPr>
        <w:spacing w:before="120" w:after="120" w:line="240" w:lineRule="auto"/>
        <w:rPr>
          <w:rFonts w:asciiTheme="minorHAnsi" w:eastAsia="Calibri" w:hAnsiTheme="minorHAnsi" w:cstheme="minorHAnsi"/>
          <w:bCs/>
          <w:sz w:val="20"/>
        </w:rPr>
      </w:pPr>
      <w:r w:rsidRPr="00B30BBB">
        <w:rPr>
          <w:rFonts w:asciiTheme="minorHAnsi" w:hAnsiTheme="minorHAnsi" w:cstheme="minorHAnsi"/>
          <w:b/>
          <w:sz w:val="20"/>
          <w:lang w:eastAsia="pl-PL"/>
        </w:rPr>
        <w:t>(zgodnie z pkt. 9.4.3.4 Procedury Zakupów)</w:t>
      </w:r>
      <w:r w:rsidRPr="00B30BBB">
        <w:rPr>
          <w:rFonts w:asciiTheme="minorHAnsi" w:hAnsiTheme="minorHAnsi" w:cstheme="minorHAnsi"/>
          <w:sz w:val="20"/>
          <w:lang w:eastAsia="pl-PL"/>
        </w:rPr>
        <w:t xml:space="preserve"> Wykonawcę z udziałem:</w:t>
      </w:r>
    </w:p>
    <w:p w14:paraId="35D6A823" w14:textId="34F8716E" w:rsidR="00056E7E" w:rsidRPr="00B30BBB" w:rsidRDefault="00056E7E" w:rsidP="007C3596">
      <w:pPr>
        <w:numPr>
          <w:ilvl w:val="0"/>
          <w:numId w:val="13"/>
        </w:numPr>
        <w:shd w:val="clear" w:color="auto" w:fill="FFFFFF" w:themeFill="background1"/>
        <w:spacing w:line="260" w:lineRule="exact"/>
        <w:ind w:left="1276" w:hanging="425"/>
        <w:jc w:val="left"/>
        <w:rPr>
          <w:rFonts w:asciiTheme="minorHAnsi" w:hAnsiTheme="minorHAnsi" w:cstheme="minorHAnsi"/>
          <w:sz w:val="20"/>
          <w:lang w:eastAsia="pl-PL"/>
        </w:rPr>
      </w:pPr>
      <w:r w:rsidRPr="00B30BBB">
        <w:rPr>
          <w:rFonts w:asciiTheme="minorHAnsi" w:hAnsiTheme="minorHAnsi" w:cstheme="minorHAnsi"/>
          <w:sz w:val="20"/>
          <w:lang w:eastAsia="pl-PL"/>
        </w:rPr>
        <w:t xml:space="preserve">obywateli rosyjskich lub osób fizycznych lub prawnych, podmiotów lub organów z siedzibą </w:t>
      </w:r>
      <w:r w:rsidR="003A6FFA">
        <w:rPr>
          <w:rFonts w:asciiTheme="minorHAnsi" w:hAnsiTheme="minorHAnsi" w:cstheme="minorHAnsi"/>
          <w:sz w:val="20"/>
          <w:lang w:eastAsia="pl-PL"/>
        </w:rPr>
        <w:br/>
      </w:r>
      <w:r w:rsidRPr="00B30BBB">
        <w:rPr>
          <w:rFonts w:asciiTheme="minorHAnsi" w:hAnsiTheme="minorHAnsi" w:cstheme="minorHAnsi"/>
          <w:sz w:val="20"/>
          <w:lang w:eastAsia="pl-PL"/>
        </w:rPr>
        <w:t>w Rosji;</w:t>
      </w:r>
    </w:p>
    <w:p w14:paraId="06FD0908" w14:textId="77777777" w:rsidR="00056E7E" w:rsidRPr="00B30BBB" w:rsidRDefault="00056E7E" w:rsidP="007C3596">
      <w:pPr>
        <w:numPr>
          <w:ilvl w:val="0"/>
          <w:numId w:val="13"/>
        </w:numPr>
        <w:shd w:val="clear" w:color="auto" w:fill="FFFFFF" w:themeFill="background1"/>
        <w:spacing w:line="260" w:lineRule="exact"/>
        <w:ind w:left="1276" w:hanging="425"/>
        <w:jc w:val="left"/>
        <w:rPr>
          <w:rFonts w:asciiTheme="minorHAnsi" w:hAnsiTheme="minorHAnsi" w:cstheme="minorHAnsi"/>
          <w:sz w:val="20"/>
          <w:lang w:eastAsia="pl-PL"/>
        </w:rPr>
      </w:pPr>
      <w:r w:rsidRPr="00B30BBB">
        <w:rPr>
          <w:rFonts w:asciiTheme="minorHAnsi" w:hAnsiTheme="minorHAnsi" w:cstheme="minorHAnsi"/>
          <w:sz w:val="20"/>
          <w:lang w:eastAsia="pl-PL"/>
        </w:rPr>
        <w:t>osób prawnych, podmiotów lub organów, do których prawa własności bezpośrednio lub pośrednio w ponad 50 % należą do podmiotu, o którym mowa w lit. a) niniejszego punktu; lub</w:t>
      </w:r>
    </w:p>
    <w:p w14:paraId="345021DE" w14:textId="77777777" w:rsidR="00056E7E" w:rsidRPr="00B30BBB" w:rsidRDefault="00056E7E" w:rsidP="007C3596">
      <w:pPr>
        <w:numPr>
          <w:ilvl w:val="0"/>
          <w:numId w:val="13"/>
        </w:numPr>
        <w:shd w:val="clear" w:color="auto" w:fill="FFFFFF" w:themeFill="background1"/>
        <w:spacing w:line="260" w:lineRule="exact"/>
        <w:ind w:left="1276" w:hanging="425"/>
        <w:jc w:val="left"/>
        <w:rPr>
          <w:rFonts w:asciiTheme="minorHAnsi" w:hAnsiTheme="minorHAnsi" w:cstheme="minorHAnsi"/>
          <w:sz w:val="20"/>
          <w:lang w:eastAsia="pl-PL"/>
        </w:rPr>
      </w:pPr>
      <w:r w:rsidRPr="00B30BBB">
        <w:rPr>
          <w:rFonts w:asciiTheme="minorHAnsi" w:hAnsiTheme="minorHAnsi" w:cstheme="minorHAnsi"/>
          <w:sz w:val="20"/>
          <w:lang w:eastAsia="pl-PL"/>
        </w:rPr>
        <w:t xml:space="preserve">osób fizycznych lub prawnych, podmiotów lub organów działających w imieniu lub pod kierunkiem podmiotu, którym mowa w lit. a) lub b) niniejszego punktu, </w:t>
      </w:r>
    </w:p>
    <w:p w14:paraId="013010B4" w14:textId="77777777" w:rsidR="00056E7E" w:rsidRPr="00B30BBB" w:rsidRDefault="00056E7E" w:rsidP="00056E7E">
      <w:pPr>
        <w:shd w:val="clear" w:color="auto" w:fill="FFFFFF" w:themeFill="background1"/>
        <w:spacing w:line="260" w:lineRule="exact"/>
        <w:ind w:left="993"/>
        <w:rPr>
          <w:rFonts w:asciiTheme="minorHAnsi" w:hAnsiTheme="minorHAnsi" w:cstheme="minorHAnsi"/>
          <w:sz w:val="20"/>
          <w:lang w:eastAsia="pl-PL"/>
        </w:rPr>
      </w:pPr>
      <w:r w:rsidRPr="00B30BBB">
        <w:rPr>
          <w:rFonts w:asciiTheme="minorHAnsi" w:hAnsiTheme="minorHAnsi" w:cstheme="minorHAnsi"/>
          <w:sz w:val="20"/>
          <w:lang w:eastAsia="pl-PL"/>
        </w:rPr>
        <w:t>w tym podwykonawców, dostawców lub podmiotów, na których zdolnościach dany Wykonawca polega w celu wykazania spełniania warunków udziału w Postępowaniu zakupowym, w rozumieniu dyrektyw w sprawie zamówień publicznych (</w:t>
      </w:r>
      <w:r w:rsidRPr="00B30BBB">
        <w:rPr>
          <w:rFonts w:asciiTheme="minorHAnsi" w:hAnsiTheme="minorHAnsi" w:cstheme="minorHAnsi"/>
          <w:bCs/>
          <w:sz w:val="20"/>
          <w:lang w:eastAsia="pl-PL"/>
        </w:rPr>
        <w:t>Dyrektywa Parlamentu Europejskiego i Rady 2014/25/UE z dnia 26 lutego 2014 r. w sprawie udzielania zamówień przez podmioty działające w sektorach gospodarki wodnej, energetyki, transportu i usług pocztowych, uchylająca dyrektywę 2004/17/WE</w:t>
      </w:r>
      <w:r w:rsidRPr="00B30BBB">
        <w:rPr>
          <w:rFonts w:asciiTheme="minorHAnsi" w:hAnsiTheme="minorHAnsi" w:cstheme="minorHAnsi"/>
          <w:sz w:val="20"/>
          <w:lang w:eastAsia="pl-PL"/>
        </w:rPr>
        <w:t>) w przypadku gdy przypada na nich ponad 10 % wartości Zamówienia.</w:t>
      </w:r>
    </w:p>
    <w:p w14:paraId="2BFD6EB5" w14:textId="77777777" w:rsidR="00056E7E" w:rsidRPr="00B30BBB" w:rsidRDefault="00056E7E" w:rsidP="00056E7E">
      <w:pPr>
        <w:shd w:val="clear" w:color="auto" w:fill="FFFFFF" w:themeFill="background1"/>
        <w:spacing w:line="260" w:lineRule="exact"/>
        <w:ind w:left="993"/>
        <w:rPr>
          <w:rFonts w:asciiTheme="minorHAnsi" w:hAnsiTheme="minorHAnsi" w:cstheme="minorHAnsi"/>
          <w:sz w:val="20"/>
          <w:lang w:eastAsia="pl-PL"/>
        </w:rPr>
      </w:pPr>
    </w:p>
    <w:p w14:paraId="348CDAC4" w14:textId="77777777" w:rsidR="00056E7E" w:rsidRPr="00B30BBB" w:rsidRDefault="00056E7E" w:rsidP="00056E7E">
      <w:pPr>
        <w:shd w:val="clear" w:color="auto" w:fill="FFFFFF" w:themeFill="background1"/>
        <w:spacing w:line="260" w:lineRule="exact"/>
        <w:ind w:left="426"/>
        <w:rPr>
          <w:rFonts w:asciiTheme="minorHAnsi" w:hAnsiTheme="minorHAnsi" w:cstheme="minorHAnsi"/>
          <w:sz w:val="20"/>
          <w:lang w:eastAsia="pl-PL"/>
        </w:rPr>
      </w:pPr>
      <w:r w:rsidRPr="00B30BBB">
        <w:rPr>
          <w:rFonts w:asciiTheme="minorHAnsi" w:hAnsiTheme="minorHAnsi" w:cstheme="minorHAnsi"/>
          <w:sz w:val="20"/>
          <w:lang w:eastAsia="pl-PL"/>
        </w:rPr>
        <w:t>Ponadto z postępowania wyklucza się Wykonawcę, jeżeli:</w:t>
      </w:r>
    </w:p>
    <w:p w14:paraId="1AB15B59" w14:textId="77777777" w:rsidR="00056E7E" w:rsidRPr="00B30BBB" w:rsidRDefault="00056E7E" w:rsidP="007C3596">
      <w:pPr>
        <w:pStyle w:val="Akapitzlist"/>
        <w:numPr>
          <w:ilvl w:val="0"/>
          <w:numId w:val="12"/>
        </w:numPr>
        <w:spacing w:before="120" w:after="120" w:line="240" w:lineRule="auto"/>
        <w:rPr>
          <w:rFonts w:asciiTheme="minorHAnsi" w:hAnsiTheme="minorHAnsi" w:cstheme="minorHAnsi"/>
          <w:sz w:val="20"/>
          <w:lang w:eastAsia="pl-PL"/>
        </w:rPr>
      </w:pPr>
      <w:r w:rsidRPr="00B30BBB">
        <w:rPr>
          <w:rFonts w:asciiTheme="minorHAnsi" w:hAnsiTheme="minorHAnsi" w:cstheme="minorHAnsi"/>
          <w:b/>
          <w:sz w:val="20"/>
          <w:lang w:eastAsia="pl-PL"/>
        </w:rPr>
        <w:t>(zgodnie z pkt. 9.4.2.2 Procedury Zakupów)</w:t>
      </w:r>
      <w:r w:rsidRPr="00B30BBB">
        <w:rPr>
          <w:rFonts w:asciiTheme="minorHAnsi" w:hAnsiTheme="minorHAnsi" w:cstheme="minorHAnsi"/>
          <w:sz w:val="20"/>
          <w:lang w:eastAsia="pl-PL"/>
        </w:rPr>
        <w:t xml:space="preserve"> Wykonawcę będącego osobą fizyczną a w przypadku pozostałych Wykonawców - urzędującego członka jego organu zarządzającego lub nadzorczego, wspólnika spółki w spółce jawnej lub partnerskiej albo komplementariusza w spółce komandytowej lub komandytowo-akcyjnej lub prokurenta prawomocnie skazano za przestępstwo:</w:t>
      </w:r>
    </w:p>
    <w:p w14:paraId="210A21C4" w14:textId="77777777" w:rsidR="00056E7E" w:rsidRPr="00B30BBB" w:rsidRDefault="00056E7E" w:rsidP="007C3596">
      <w:pPr>
        <w:pStyle w:val="Akapitzlist"/>
        <w:numPr>
          <w:ilvl w:val="0"/>
          <w:numId w:val="14"/>
        </w:numPr>
        <w:shd w:val="clear" w:color="auto" w:fill="FFFFFF" w:themeFill="background1"/>
        <w:spacing w:line="260" w:lineRule="exact"/>
        <w:rPr>
          <w:rFonts w:asciiTheme="minorHAnsi" w:hAnsiTheme="minorHAnsi" w:cstheme="minorHAnsi"/>
          <w:sz w:val="20"/>
          <w:lang w:eastAsia="pl-PL"/>
        </w:rPr>
      </w:pPr>
      <w:r w:rsidRPr="00B30BBB">
        <w:rPr>
          <w:rFonts w:asciiTheme="minorHAnsi" w:hAnsiTheme="minorHAnsi" w:cstheme="minorHAnsi"/>
          <w:sz w:val="20"/>
          <w:lang w:eastAsia="pl-PL"/>
        </w:rPr>
        <w:lastRenderedPageBreak/>
        <w:t>udziału w zorganizowanej grupie przestępczej albo związku mającym na celu popełnienie przestępstwa lub przestępstwa skarbowego, o którym mowa w art. 258 Kodeksu karnego,</w:t>
      </w:r>
    </w:p>
    <w:p w14:paraId="1CBE0F6B" w14:textId="77777777" w:rsidR="00056E7E" w:rsidRPr="00B30BBB" w:rsidRDefault="00056E7E" w:rsidP="007C3596">
      <w:pPr>
        <w:pStyle w:val="Akapitzlist"/>
        <w:numPr>
          <w:ilvl w:val="0"/>
          <w:numId w:val="14"/>
        </w:numPr>
        <w:shd w:val="clear" w:color="auto" w:fill="FFFFFF" w:themeFill="background1"/>
        <w:spacing w:line="260" w:lineRule="exact"/>
        <w:rPr>
          <w:rFonts w:asciiTheme="minorHAnsi" w:hAnsiTheme="minorHAnsi" w:cstheme="minorHAnsi"/>
          <w:sz w:val="20"/>
          <w:lang w:eastAsia="pl-PL"/>
        </w:rPr>
      </w:pPr>
      <w:r w:rsidRPr="00B30BBB">
        <w:rPr>
          <w:rFonts w:asciiTheme="minorHAnsi" w:hAnsiTheme="minorHAnsi" w:cstheme="minorHAnsi"/>
          <w:sz w:val="20"/>
          <w:lang w:eastAsia="pl-PL"/>
        </w:rPr>
        <w:t>handlu ludźmi, o którym mowa w art. 189a Kodeksu karnego,</w:t>
      </w:r>
    </w:p>
    <w:p w14:paraId="42624856" w14:textId="77777777" w:rsidR="00056E7E" w:rsidRPr="00B30BBB" w:rsidRDefault="00056E7E" w:rsidP="007C3596">
      <w:pPr>
        <w:pStyle w:val="Akapitzlist"/>
        <w:numPr>
          <w:ilvl w:val="0"/>
          <w:numId w:val="14"/>
        </w:numPr>
        <w:shd w:val="clear" w:color="auto" w:fill="FFFFFF" w:themeFill="background1"/>
        <w:spacing w:line="260" w:lineRule="exact"/>
        <w:rPr>
          <w:rFonts w:asciiTheme="minorHAnsi" w:hAnsiTheme="minorHAnsi" w:cstheme="minorHAnsi"/>
          <w:sz w:val="20"/>
          <w:lang w:eastAsia="pl-PL"/>
        </w:rPr>
      </w:pPr>
      <w:r w:rsidRPr="00B30BBB">
        <w:rPr>
          <w:rFonts w:asciiTheme="minorHAnsi" w:hAnsiTheme="minorHAnsi" w:cstheme="minorHAnsi"/>
          <w:sz w:val="20"/>
          <w:lang w:eastAsia="pl-PL"/>
        </w:rPr>
        <w:t>o którym mowa w art. 228–230a, art. 250a Kodeksu karnego lub w art. 46 lub art. 48 ustawy z dnia 25 czerwca 2010 r. o sporcie (Dz.U. z 2020 r. poz. 1133 oraz z 2021 r. poz. 2054) lub w art. 54 ust. 1-4 ustawy z dnia 12 maja 2011 r. o refundacji leków, środków spożywczych specjalnego przeznaczenia żywieniowego oraz wyrobów medycznych (Dz.U. z 2021 r. poz. 523, 1292, 1559 i 2054),</w:t>
      </w:r>
    </w:p>
    <w:p w14:paraId="4F7DDFE0" w14:textId="77777777" w:rsidR="00056E7E" w:rsidRPr="00B30BBB" w:rsidRDefault="00056E7E" w:rsidP="007C3596">
      <w:pPr>
        <w:pStyle w:val="Akapitzlist"/>
        <w:numPr>
          <w:ilvl w:val="0"/>
          <w:numId w:val="14"/>
        </w:numPr>
        <w:shd w:val="clear" w:color="auto" w:fill="FFFFFF" w:themeFill="background1"/>
        <w:spacing w:line="260" w:lineRule="exact"/>
        <w:rPr>
          <w:rFonts w:asciiTheme="minorHAnsi" w:hAnsiTheme="minorHAnsi" w:cstheme="minorHAnsi"/>
          <w:sz w:val="20"/>
          <w:lang w:eastAsia="pl-PL"/>
        </w:rPr>
      </w:pPr>
      <w:r w:rsidRPr="00B30BBB">
        <w:rPr>
          <w:rFonts w:asciiTheme="minorHAnsi" w:hAnsiTheme="minorHAnsi" w:cstheme="minorHAnsi"/>
          <w:sz w:val="20"/>
          <w:lang w:eastAsia="pl-PL"/>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2B026141" w14:textId="77777777" w:rsidR="00056E7E" w:rsidRPr="00B30BBB" w:rsidRDefault="00056E7E" w:rsidP="007C3596">
      <w:pPr>
        <w:pStyle w:val="Akapitzlist"/>
        <w:numPr>
          <w:ilvl w:val="0"/>
          <w:numId w:val="14"/>
        </w:numPr>
        <w:shd w:val="clear" w:color="auto" w:fill="FFFFFF" w:themeFill="background1"/>
        <w:spacing w:line="260" w:lineRule="exact"/>
        <w:rPr>
          <w:rFonts w:asciiTheme="minorHAnsi" w:hAnsiTheme="minorHAnsi" w:cstheme="minorHAnsi"/>
          <w:sz w:val="20"/>
          <w:lang w:eastAsia="pl-PL"/>
        </w:rPr>
      </w:pPr>
      <w:r w:rsidRPr="00B30BBB">
        <w:rPr>
          <w:rFonts w:asciiTheme="minorHAnsi" w:hAnsiTheme="minorHAnsi" w:cstheme="minorHAnsi"/>
          <w:sz w:val="20"/>
          <w:lang w:eastAsia="pl-PL"/>
        </w:rPr>
        <w:t>o charakterze terrorystycznym, o którym mowa w art. 115 § 20 Kodeksu karnego, lub mające na celu popełnienie tego przestępstwa,</w:t>
      </w:r>
    </w:p>
    <w:p w14:paraId="1559BC07" w14:textId="77777777" w:rsidR="00056E7E" w:rsidRPr="00B30BBB" w:rsidRDefault="00056E7E" w:rsidP="007C3596">
      <w:pPr>
        <w:pStyle w:val="Akapitzlist"/>
        <w:numPr>
          <w:ilvl w:val="0"/>
          <w:numId w:val="14"/>
        </w:numPr>
        <w:shd w:val="clear" w:color="auto" w:fill="FFFFFF" w:themeFill="background1"/>
        <w:spacing w:line="260" w:lineRule="exact"/>
        <w:rPr>
          <w:rFonts w:asciiTheme="minorHAnsi" w:hAnsiTheme="minorHAnsi" w:cstheme="minorHAnsi"/>
          <w:sz w:val="20"/>
          <w:lang w:eastAsia="pl-PL"/>
        </w:rPr>
      </w:pPr>
      <w:r w:rsidRPr="00B30BBB">
        <w:rPr>
          <w:rFonts w:asciiTheme="minorHAnsi" w:hAnsiTheme="minorHAnsi" w:cstheme="minorHAnsi"/>
          <w:sz w:val="20"/>
          <w:lang w:eastAsia="pl-PL"/>
        </w:rPr>
        <w:t>pracy małoletnich cudzoziemców, o których mowa w art. 9 ust. 2 ustawy z dnia 15 czerwca 2012 r. o skutkach powierzania wykonywania pracy cudzoziemcom przebywającym wbrew przepisom na terytorium Rzeczypospolitej Polskiej (Dz. U. poz. 769),</w:t>
      </w:r>
    </w:p>
    <w:p w14:paraId="2E8F21F9" w14:textId="77777777" w:rsidR="00056E7E" w:rsidRPr="00B30BBB" w:rsidRDefault="00056E7E" w:rsidP="007C3596">
      <w:pPr>
        <w:pStyle w:val="Akapitzlist"/>
        <w:numPr>
          <w:ilvl w:val="0"/>
          <w:numId w:val="14"/>
        </w:numPr>
        <w:shd w:val="clear" w:color="auto" w:fill="FFFFFF" w:themeFill="background1"/>
        <w:spacing w:line="260" w:lineRule="exact"/>
        <w:rPr>
          <w:rFonts w:asciiTheme="minorHAnsi" w:hAnsiTheme="minorHAnsi" w:cstheme="minorHAnsi"/>
          <w:sz w:val="20"/>
          <w:lang w:eastAsia="pl-PL"/>
        </w:rPr>
      </w:pPr>
      <w:r w:rsidRPr="00B30BBB">
        <w:rPr>
          <w:rFonts w:asciiTheme="minorHAnsi" w:hAnsiTheme="minorHAnsi" w:cstheme="minorHAnsi"/>
          <w:sz w:val="20"/>
          <w:lang w:eastAsia="pl-PL"/>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44172799" w14:textId="77777777" w:rsidR="00056E7E" w:rsidRPr="00B30BBB" w:rsidRDefault="00056E7E" w:rsidP="00056E7E">
      <w:pPr>
        <w:shd w:val="clear" w:color="auto" w:fill="FFFFFF" w:themeFill="background1"/>
        <w:spacing w:line="260" w:lineRule="exact"/>
        <w:ind w:left="993" w:firstLine="360"/>
        <w:rPr>
          <w:rFonts w:asciiTheme="minorHAnsi" w:hAnsiTheme="minorHAnsi" w:cstheme="minorHAnsi"/>
          <w:sz w:val="20"/>
          <w:lang w:eastAsia="pl-PL"/>
        </w:rPr>
      </w:pPr>
      <w:r w:rsidRPr="00B30BBB">
        <w:rPr>
          <w:rFonts w:asciiTheme="minorHAnsi" w:hAnsiTheme="minorHAnsi" w:cstheme="minorHAnsi"/>
          <w:sz w:val="20"/>
          <w:lang w:eastAsia="pl-PL"/>
        </w:rPr>
        <w:t xml:space="preserve">- lub za odpowiedni czyn zabroniony określony w przepisach prawa obcego. </w:t>
      </w:r>
    </w:p>
    <w:p w14:paraId="4756DFC4" w14:textId="2C51B9E8" w:rsidR="00056E7E" w:rsidRPr="00B30BBB" w:rsidRDefault="00056E7E" w:rsidP="007C3596">
      <w:pPr>
        <w:pStyle w:val="Akapitzlist"/>
        <w:numPr>
          <w:ilvl w:val="0"/>
          <w:numId w:val="12"/>
        </w:numPr>
        <w:spacing w:before="120" w:after="120" w:line="240" w:lineRule="auto"/>
        <w:rPr>
          <w:rFonts w:asciiTheme="minorHAnsi" w:hAnsiTheme="minorHAnsi" w:cstheme="minorHAnsi"/>
          <w:sz w:val="20"/>
          <w:lang w:eastAsia="pl-PL"/>
        </w:rPr>
      </w:pPr>
      <w:r w:rsidRPr="00B30BBB">
        <w:rPr>
          <w:rFonts w:asciiTheme="minorHAnsi" w:hAnsiTheme="minorHAnsi" w:cstheme="minorHAnsi"/>
          <w:b/>
          <w:sz w:val="20"/>
          <w:lang w:eastAsia="pl-PL"/>
        </w:rPr>
        <w:t>(zgodnie z pkt. 9.4.2.3 Procedury Zakupów)</w:t>
      </w:r>
      <w:r w:rsidRPr="00B30BBB">
        <w:rPr>
          <w:rFonts w:asciiTheme="minorHAnsi" w:hAnsiTheme="minorHAnsi" w:cstheme="minorHAnsi"/>
          <w:sz w:val="20"/>
          <w:lang w:eastAsia="pl-PL"/>
        </w:rPr>
        <w:t xml:space="preserve"> Wobec Wykonawcy orzeczono zakaz ubiegania się </w:t>
      </w:r>
      <w:r w:rsidR="008213B3">
        <w:rPr>
          <w:rFonts w:asciiTheme="minorHAnsi" w:hAnsiTheme="minorHAnsi" w:cstheme="minorHAnsi"/>
          <w:sz w:val="20"/>
          <w:lang w:eastAsia="pl-PL"/>
        </w:rPr>
        <w:br/>
      </w:r>
      <w:r w:rsidRPr="00B30BBB">
        <w:rPr>
          <w:rFonts w:asciiTheme="minorHAnsi" w:hAnsiTheme="minorHAnsi" w:cstheme="minorHAnsi"/>
          <w:sz w:val="20"/>
          <w:lang w:eastAsia="pl-PL"/>
        </w:rPr>
        <w:t>o zamówienia publiczne,</w:t>
      </w:r>
    </w:p>
    <w:p w14:paraId="6AD32B1B" w14:textId="6553B8C2" w:rsidR="00056E7E" w:rsidRPr="00B30BBB" w:rsidRDefault="00056E7E" w:rsidP="007C3596">
      <w:pPr>
        <w:pStyle w:val="Akapitzlist"/>
        <w:numPr>
          <w:ilvl w:val="0"/>
          <w:numId w:val="12"/>
        </w:numPr>
        <w:spacing w:before="120" w:after="120" w:line="240" w:lineRule="auto"/>
        <w:rPr>
          <w:rFonts w:asciiTheme="minorHAnsi" w:hAnsiTheme="minorHAnsi" w:cstheme="minorHAnsi"/>
          <w:sz w:val="20"/>
          <w:lang w:eastAsia="pl-PL"/>
        </w:rPr>
      </w:pPr>
      <w:r w:rsidRPr="00B30BBB">
        <w:rPr>
          <w:rFonts w:asciiTheme="minorHAnsi" w:hAnsiTheme="minorHAnsi" w:cstheme="minorHAnsi"/>
          <w:b/>
          <w:sz w:val="20"/>
          <w:lang w:eastAsia="pl-PL"/>
        </w:rPr>
        <w:t>(zgodnie z pkt. 9.4.2.4 Procedury Zakupów)</w:t>
      </w:r>
      <w:r w:rsidRPr="00B30BBB">
        <w:rPr>
          <w:rFonts w:asciiTheme="minorHAnsi" w:hAnsiTheme="minorHAnsi" w:cstheme="minorHAnsi"/>
          <w:sz w:val="20"/>
          <w:lang w:eastAsia="pl-PL"/>
        </w:rPr>
        <w:t xml:space="preserve"> Zamawiający może stwierdzić, na podstawie wiarygodnych przesłanek, że Wykonawca zawarł z innymi Wykonawcami porozumienie mające na celu zakłócenie konkurencji, w szczególności jeżeli należąc do tej samej grupy kapitałowej </w:t>
      </w:r>
      <w:r w:rsidR="008213B3">
        <w:rPr>
          <w:rFonts w:asciiTheme="minorHAnsi" w:hAnsiTheme="minorHAnsi" w:cstheme="minorHAnsi"/>
          <w:sz w:val="20"/>
          <w:lang w:eastAsia="pl-PL"/>
        </w:rPr>
        <w:br/>
      </w:r>
      <w:r w:rsidRPr="00B30BBB">
        <w:rPr>
          <w:rFonts w:asciiTheme="minorHAnsi" w:hAnsiTheme="minorHAnsi" w:cstheme="minorHAnsi"/>
          <w:sz w:val="20"/>
          <w:lang w:eastAsia="pl-PL"/>
        </w:rPr>
        <w:t>w rozumieniu ustawy z dnia 16 lutego 2007 r. o ochronie konkurencji i konsumentów, złożyli odrębne Wnioski o dopuszczenie do udziału w Postępowaniu zakupowym/Oferty wstępne/Oferty, chyba że wykażą, że przygotowali Wnioski o dopuszczenie do udziału w Postępowaniu zakupowym/Oferty wstępne/Oferty niezależnie od siebie,</w:t>
      </w:r>
    </w:p>
    <w:p w14:paraId="4229A0E5" w14:textId="77777777" w:rsidR="00056E7E" w:rsidRPr="00B30BBB" w:rsidRDefault="00056E7E" w:rsidP="007C3596">
      <w:pPr>
        <w:pStyle w:val="Akapitzlist"/>
        <w:numPr>
          <w:ilvl w:val="0"/>
          <w:numId w:val="12"/>
        </w:numPr>
        <w:spacing w:before="120" w:after="120" w:line="240" w:lineRule="auto"/>
        <w:rPr>
          <w:rFonts w:asciiTheme="minorHAnsi" w:hAnsiTheme="minorHAnsi" w:cstheme="minorHAnsi"/>
          <w:sz w:val="20"/>
          <w:lang w:eastAsia="pl-PL"/>
        </w:rPr>
      </w:pPr>
      <w:r w:rsidRPr="00B30BBB">
        <w:rPr>
          <w:rFonts w:asciiTheme="minorHAnsi" w:hAnsiTheme="minorHAnsi" w:cstheme="minorHAnsi"/>
          <w:b/>
          <w:sz w:val="20"/>
          <w:lang w:eastAsia="pl-PL"/>
        </w:rPr>
        <w:t>(zgodnie z pkt. 9.4.2.5 Procedury Zakupów)</w:t>
      </w:r>
      <w:r w:rsidRPr="00B30BBB">
        <w:rPr>
          <w:rFonts w:asciiTheme="minorHAnsi" w:hAnsiTheme="minorHAnsi" w:cstheme="minorHAnsi"/>
          <w:sz w:val="20"/>
          <w:lang w:eastAsia="pl-PL"/>
        </w:rPr>
        <w:t xml:space="preserve"> Wykonawca bezprawnie wpływał lub próbował wpływać na czynności Zamawiającego lub próbował pozyskać lub pozyskał informacje poufne, mogące dać mu przewagę w Postępowaniu zakupowym,</w:t>
      </w:r>
    </w:p>
    <w:p w14:paraId="520E5538" w14:textId="77777777" w:rsidR="00056E7E" w:rsidRPr="00B30BBB" w:rsidRDefault="00056E7E" w:rsidP="007C3596">
      <w:pPr>
        <w:pStyle w:val="Akapitzlist"/>
        <w:numPr>
          <w:ilvl w:val="0"/>
          <w:numId w:val="12"/>
        </w:numPr>
        <w:spacing w:before="120" w:after="120" w:line="240" w:lineRule="auto"/>
        <w:rPr>
          <w:rFonts w:asciiTheme="minorHAnsi" w:hAnsiTheme="minorHAnsi" w:cstheme="minorHAnsi"/>
          <w:sz w:val="20"/>
          <w:lang w:eastAsia="pl-PL"/>
        </w:rPr>
      </w:pPr>
      <w:r w:rsidRPr="00B30BBB">
        <w:rPr>
          <w:rFonts w:asciiTheme="minorHAnsi" w:hAnsiTheme="minorHAnsi" w:cstheme="minorHAnsi"/>
          <w:b/>
          <w:sz w:val="20"/>
          <w:lang w:eastAsia="pl-PL"/>
        </w:rPr>
        <w:t>(zgodnie z pkt. 9.4.2.6 Procedury Zakupów)</w:t>
      </w:r>
      <w:r w:rsidRPr="00B30BBB">
        <w:rPr>
          <w:rFonts w:asciiTheme="minorHAnsi" w:hAnsiTheme="minorHAnsi" w:cstheme="minorHAnsi"/>
          <w:sz w:val="20"/>
          <w:lang w:eastAsia="pl-PL"/>
        </w:rPr>
        <w:t xml:space="preserve"> Wykonawca nie daje rękojmi należytego wykonania Zakupu z uwagi na prowadzone przeciwko niemu lub członkom organów spółki Wykonawcy postępowanie o popełnienie przestępstwa w związku z prowadzoną działalnością gospodarczą,</w:t>
      </w:r>
    </w:p>
    <w:p w14:paraId="0AE831FE" w14:textId="77777777" w:rsidR="00056E7E" w:rsidRPr="00B30BBB" w:rsidRDefault="00056E7E" w:rsidP="007C3596">
      <w:pPr>
        <w:pStyle w:val="Akapitzlist"/>
        <w:numPr>
          <w:ilvl w:val="0"/>
          <w:numId w:val="12"/>
        </w:numPr>
        <w:spacing w:before="120" w:after="120" w:line="240" w:lineRule="auto"/>
        <w:rPr>
          <w:rFonts w:asciiTheme="minorHAnsi" w:hAnsiTheme="minorHAnsi" w:cstheme="minorHAnsi"/>
          <w:sz w:val="20"/>
          <w:lang w:eastAsia="pl-PL"/>
        </w:rPr>
      </w:pPr>
      <w:r w:rsidRPr="00B30BBB">
        <w:rPr>
          <w:rFonts w:asciiTheme="minorHAnsi" w:hAnsiTheme="minorHAnsi" w:cstheme="minorHAnsi"/>
          <w:b/>
          <w:sz w:val="20"/>
          <w:lang w:eastAsia="pl-PL"/>
        </w:rPr>
        <w:t>(zgodnie z pkt. 9.4.2.7 Procedury Zakupów)</w:t>
      </w:r>
      <w:r w:rsidRPr="00B30BBB">
        <w:rPr>
          <w:rFonts w:asciiTheme="minorHAnsi" w:hAnsiTheme="minorHAnsi" w:cstheme="minorHAnsi"/>
          <w:sz w:val="20"/>
          <w:lang w:eastAsia="pl-PL"/>
        </w:rPr>
        <w:t xml:space="preserve"> w stosunku do Wykonawcy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08D29F4A" w14:textId="77777777" w:rsidR="00056E7E" w:rsidRPr="00B30BBB" w:rsidRDefault="00056E7E" w:rsidP="007C3596">
      <w:pPr>
        <w:pStyle w:val="Akapitzlist"/>
        <w:numPr>
          <w:ilvl w:val="0"/>
          <w:numId w:val="12"/>
        </w:numPr>
        <w:spacing w:before="120" w:after="120" w:line="240" w:lineRule="auto"/>
        <w:rPr>
          <w:rFonts w:asciiTheme="minorHAnsi" w:hAnsiTheme="minorHAnsi" w:cstheme="minorHAnsi"/>
          <w:sz w:val="20"/>
          <w:lang w:eastAsia="pl-PL"/>
        </w:rPr>
      </w:pPr>
      <w:r w:rsidRPr="00B30BBB">
        <w:rPr>
          <w:rFonts w:asciiTheme="minorHAnsi" w:hAnsiTheme="minorHAnsi" w:cstheme="minorHAnsi"/>
          <w:b/>
          <w:sz w:val="20"/>
          <w:lang w:eastAsia="pl-PL"/>
        </w:rPr>
        <w:t>(zgodnie z pkt. 9.4.2.8 Procedury Zakupów)</w:t>
      </w:r>
      <w:r w:rsidRPr="00B30BBB">
        <w:rPr>
          <w:rFonts w:asciiTheme="minorHAnsi" w:hAnsiTheme="minorHAnsi" w:cstheme="minorHAnsi"/>
          <w:sz w:val="20"/>
          <w:lang w:eastAsia="pl-PL"/>
        </w:rPr>
        <w:t xml:space="preserve"> Wykonawca, który nie wykonał lub nienależycie wykonał zobowiązanie wynikające z innej Umowy zakupowej zawartej ze Spółką GK PGE lub innymi podmiotami.</w:t>
      </w:r>
    </w:p>
    <w:p w14:paraId="13358E56" w14:textId="77777777" w:rsidR="00056E7E" w:rsidRPr="00B30BBB" w:rsidRDefault="00056E7E" w:rsidP="007C3596">
      <w:pPr>
        <w:pStyle w:val="Akapitzlist"/>
        <w:numPr>
          <w:ilvl w:val="0"/>
          <w:numId w:val="12"/>
        </w:numPr>
        <w:spacing w:before="120" w:after="120" w:line="240" w:lineRule="auto"/>
        <w:rPr>
          <w:rFonts w:asciiTheme="minorHAnsi" w:hAnsiTheme="minorHAnsi" w:cstheme="minorHAnsi"/>
          <w:sz w:val="20"/>
          <w:lang w:eastAsia="pl-PL"/>
        </w:rPr>
      </w:pPr>
      <w:r w:rsidRPr="00B30BBB">
        <w:rPr>
          <w:rFonts w:asciiTheme="minorHAnsi" w:hAnsiTheme="minorHAnsi" w:cstheme="minorHAnsi"/>
          <w:b/>
          <w:sz w:val="20"/>
          <w:lang w:eastAsia="pl-PL"/>
        </w:rPr>
        <w:t>(zgodnie z pkt. 9.4.2.9 Procedury Zakupów)</w:t>
      </w:r>
      <w:r w:rsidRPr="00B30BBB">
        <w:rPr>
          <w:rFonts w:asciiTheme="minorHAnsi" w:hAnsiTheme="minorHAnsi" w:cstheme="minorHAnsi"/>
          <w:sz w:val="20"/>
          <w:lang w:eastAsia="pl-PL"/>
        </w:rPr>
        <w:t xml:space="preserve"> Wykonawca doradzał lub w inny sposób był zaangażowany w przygotowanie Postępowania zakupowego i doszło w związku z tym do zakłócenia konkurencji wynikającego z wcześniejszego zaangażowania tego Wykonawcy lub podmiotu, który należy z Wykonawcą do tej samej grupy kapitałowej w rozumieniu ustawy z dnia 16 lutego 2007r. o ochronie konkurencji i konsumentów, chyba że spowodowane tym zakłócenie konkurencji może być wyeliminowane w inny sposób niż przez wykluczenie Wykonawcy z udziału w Postępowaniu zakupowym,</w:t>
      </w:r>
    </w:p>
    <w:p w14:paraId="08A2326B" w14:textId="77777777" w:rsidR="00056E7E" w:rsidRPr="00B30BBB" w:rsidRDefault="00056E7E" w:rsidP="007C3596">
      <w:pPr>
        <w:pStyle w:val="Akapitzlist"/>
        <w:numPr>
          <w:ilvl w:val="0"/>
          <w:numId w:val="12"/>
        </w:numPr>
        <w:spacing w:before="120" w:after="120" w:line="240" w:lineRule="auto"/>
        <w:rPr>
          <w:rFonts w:asciiTheme="minorHAnsi" w:hAnsiTheme="minorHAnsi" w:cstheme="minorHAnsi"/>
          <w:sz w:val="20"/>
          <w:lang w:eastAsia="pl-PL"/>
        </w:rPr>
      </w:pPr>
      <w:r w:rsidRPr="00B30BBB">
        <w:rPr>
          <w:rFonts w:asciiTheme="minorHAnsi" w:hAnsiTheme="minorHAnsi" w:cstheme="minorHAnsi"/>
          <w:b/>
          <w:sz w:val="20"/>
          <w:lang w:eastAsia="pl-PL"/>
        </w:rPr>
        <w:t>(zgodnie z pkt. 9.4.2.10 Procedury Zakupów)</w:t>
      </w:r>
      <w:r w:rsidRPr="00B30BBB">
        <w:rPr>
          <w:rFonts w:asciiTheme="minorHAnsi" w:hAnsiTheme="minorHAnsi" w:cstheme="minorHAnsi"/>
          <w:sz w:val="20"/>
          <w:lang w:eastAsia="pl-PL"/>
        </w:rPr>
        <w:t xml:space="preserve"> Wykonawca nie wykonał Umowy zakupowej zawartej przez danego Zamawiającego lub wykonał ją nienależycie, </w:t>
      </w:r>
    </w:p>
    <w:p w14:paraId="5174D6B0" w14:textId="77777777" w:rsidR="00056E7E" w:rsidRPr="00B30BBB" w:rsidRDefault="00056E7E" w:rsidP="007C3596">
      <w:pPr>
        <w:pStyle w:val="Akapitzlist"/>
        <w:numPr>
          <w:ilvl w:val="0"/>
          <w:numId w:val="12"/>
        </w:numPr>
        <w:spacing w:before="120" w:after="120" w:line="240" w:lineRule="auto"/>
        <w:rPr>
          <w:rFonts w:asciiTheme="minorHAnsi" w:hAnsiTheme="minorHAnsi" w:cstheme="minorHAnsi"/>
          <w:sz w:val="20"/>
          <w:lang w:eastAsia="pl-PL"/>
        </w:rPr>
      </w:pPr>
      <w:r w:rsidRPr="00B30BBB">
        <w:rPr>
          <w:rFonts w:asciiTheme="minorHAnsi" w:hAnsiTheme="minorHAnsi" w:cstheme="minorHAnsi"/>
          <w:b/>
          <w:sz w:val="20"/>
          <w:lang w:eastAsia="pl-PL"/>
        </w:rPr>
        <w:t>(zgodnie z pkt. 9.4.2.11 Procedury Zakupów)</w:t>
      </w:r>
      <w:r w:rsidRPr="00B30BBB">
        <w:rPr>
          <w:rFonts w:asciiTheme="minorHAnsi" w:hAnsiTheme="minorHAnsi" w:cstheme="minorHAnsi"/>
          <w:sz w:val="20"/>
          <w:lang w:eastAsia="pl-PL"/>
        </w:rPr>
        <w:t xml:space="preserve"> Wykonawca odmówił zawarcia Umowy po przeprowadzonym Postępowaniu zakupowym, </w:t>
      </w:r>
    </w:p>
    <w:p w14:paraId="0A5CF109" w14:textId="77777777" w:rsidR="00056E7E" w:rsidRPr="00B30BBB" w:rsidRDefault="00056E7E" w:rsidP="007C3596">
      <w:pPr>
        <w:pStyle w:val="Akapitzlist"/>
        <w:numPr>
          <w:ilvl w:val="0"/>
          <w:numId w:val="12"/>
        </w:numPr>
        <w:spacing w:before="120" w:after="120" w:line="240" w:lineRule="auto"/>
        <w:rPr>
          <w:rFonts w:asciiTheme="minorHAnsi" w:hAnsiTheme="minorHAnsi" w:cstheme="minorHAnsi"/>
          <w:sz w:val="20"/>
          <w:lang w:eastAsia="pl-PL"/>
        </w:rPr>
      </w:pPr>
      <w:r w:rsidRPr="00B30BBB">
        <w:rPr>
          <w:rFonts w:asciiTheme="minorHAnsi" w:hAnsiTheme="minorHAnsi" w:cstheme="minorHAnsi"/>
          <w:b/>
          <w:sz w:val="20"/>
          <w:lang w:eastAsia="pl-PL"/>
        </w:rPr>
        <w:lastRenderedPageBreak/>
        <w:t>(zgodnie z pkt. 9.4.2.12 Procedury Zakupów)</w:t>
      </w:r>
      <w:r w:rsidRPr="00B30BBB">
        <w:rPr>
          <w:rFonts w:asciiTheme="minorHAnsi" w:hAnsiTheme="minorHAnsi" w:cstheme="minorHAnsi"/>
          <w:sz w:val="20"/>
          <w:lang w:eastAsia="pl-PL"/>
        </w:rPr>
        <w:t xml:space="preserve"> Wykonawca w wyniku lekkomyślności lub niedbalstwa przedstawił informacje wprowadzające w błąd, co mogło mieć istotny wpływ na decyzje podejmowane przez Zamawiającego w Postępowaniu zakupowym,</w:t>
      </w:r>
    </w:p>
    <w:p w14:paraId="2A97AA9B" w14:textId="77777777" w:rsidR="00056E7E" w:rsidRPr="00B30BBB" w:rsidRDefault="00056E7E" w:rsidP="007C3596">
      <w:pPr>
        <w:pStyle w:val="Akapitzlist"/>
        <w:numPr>
          <w:ilvl w:val="0"/>
          <w:numId w:val="12"/>
        </w:numPr>
        <w:spacing w:before="120" w:after="120" w:line="240" w:lineRule="auto"/>
        <w:rPr>
          <w:rFonts w:asciiTheme="minorHAnsi" w:hAnsiTheme="minorHAnsi" w:cstheme="minorHAnsi"/>
          <w:sz w:val="20"/>
          <w:lang w:eastAsia="pl-PL"/>
        </w:rPr>
      </w:pPr>
      <w:r w:rsidRPr="00B30BBB">
        <w:rPr>
          <w:rFonts w:asciiTheme="minorHAnsi" w:hAnsiTheme="minorHAnsi" w:cstheme="minorHAnsi"/>
          <w:b/>
          <w:sz w:val="20"/>
          <w:lang w:eastAsia="pl-PL"/>
        </w:rPr>
        <w:t>(zgodnie z pkt. 9.4.2.13 Procedury Zakupów)</w:t>
      </w:r>
      <w:r w:rsidRPr="00B30BBB">
        <w:rPr>
          <w:rFonts w:asciiTheme="minorHAnsi" w:hAnsiTheme="minorHAnsi" w:cstheme="minorHAnsi"/>
          <w:sz w:val="20"/>
          <w:lang w:eastAsia="pl-PL"/>
        </w:rPr>
        <w:t xml:space="preserve"> Wykonawca w wyniku zamierzonego działania lub rażącego niedbalstwa wprowadził Zamawiającego w błąd przy przedstawianiu informacji, że nie podlega wykluczeniu, spełnia warunki udziału w Postępowaniu zakupowym lub kryteria selekcji, co mogło mieć istotny wpływ na decyzje podejmowane przez Zamawiającego w Postępowaniu zakupowym, lub który zataił te informacje,</w:t>
      </w:r>
    </w:p>
    <w:p w14:paraId="1778C8F7" w14:textId="77777777" w:rsidR="00056E7E" w:rsidRPr="00B30BBB" w:rsidRDefault="00056E7E" w:rsidP="007C3596">
      <w:pPr>
        <w:pStyle w:val="Akapitzlist"/>
        <w:numPr>
          <w:ilvl w:val="0"/>
          <w:numId w:val="12"/>
        </w:numPr>
        <w:spacing w:before="120" w:after="120" w:line="240" w:lineRule="auto"/>
        <w:rPr>
          <w:rFonts w:ascii="Arial" w:hAnsi="Arial" w:cs="Arial"/>
          <w:sz w:val="20"/>
          <w:lang w:eastAsia="pl-PL"/>
        </w:rPr>
      </w:pPr>
      <w:r w:rsidRPr="00B30BBB">
        <w:rPr>
          <w:rFonts w:asciiTheme="minorHAnsi" w:hAnsiTheme="minorHAnsi" w:cstheme="minorHAnsi"/>
          <w:b/>
          <w:sz w:val="20"/>
          <w:lang w:eastAsia="pl-PL"/>
        </w:rPr>
        <w:t>(zgodnie z pkt. 9.4.2.14 Procedury Zakupów)</w:t>
      </w:r>
      <w:r w:rsidRPr="00B30BBB">
        <w:rPr>
          <w:rFonts w:asciiTheme="minorHAnsi" w:hAnsiTheme="minorHAnsi" w:cstheme="minorHAnsi"/>
          <w:sz w:val="20"/>
          <w:lang w:eastAsia="pl-PL"/>
        </w:rPr>
        <w:t xml:space="preserve"> Wykonawca zalega z uiszczeniem podatków, opłat lub składek na ubezpieczenie społeczne lub zdrowotne, chyba że wykonawca przed upływem składania wniosków o dopuszczenie do udziału w postępowaniu lub Ofert dokonał płatności należnych podatków, opłat lub składek co będzie w stanie wykazać Zamawiającemu. </w:t>
      </w:r>
    </w:p>
    <w:p w14:paraId="72FFF85E" w14:textId="77777777" w:rsidR="00156D62" w:rsidRDefault="00156D62" w:rsidP="00156D62">
      <w:pPr>
        <w:widowControl w:val="0"/>
        <w:adjustRightInd w:val="0"/>
        <w:spacing w:before="120" w:after="120" w:line="240" w:lineRule="auto"/>
        <w:ind w:left="425"/>
        <w:contextualSpacing/>
        <w:rPr>
          <w:rFonts w:asciiTheme="minorHAnsi" w:eastAsia="Calibri" w:hAnsiTheme="minorHAnsi" w:cstheme="minorHAnsi"/>
          <w:b/>
          <w:sz w:val="20"/>
        </w:rPr>
      </w:pPr>
    </w:p>
    <w:p w14:paraId="0C652C15" w14:textId="58187292" w:rsidR="00597C07" w:rsidRPr="008B1451" w:rsidRDefault="009C1762" w:rsidP="007C3596">
      <w:pPr>
        <w:numPr>
          <w:ilvl w:val="1"/>
          <w:numId w:val="3"/>
        </w:numPr>
        <w:spacing w:before="120" w:after="120" w:line="240" w:lineRule="auto"/>
        <w:ind w:left="426" w:hanging="426"/>
        <w:contextualSpacing/>
        <w:rPr>
          <w:rFonts w:asciiTheme="minorHAnsi" w:eastAsia="Calibri" w:hAnsiTheme="minorHAnsi" w:cstheme="minorHAnsi"/>
          <w:bCs/>
          <w:sz w:val="20"/>
        </w:rPr>
      </w:pPr>
      <w:r>
        <w:rPr>
          <w:rFonts w:asciiTheme="minorHAnsi" w:eastAsia="Calibri" w:hAnsiTheme="minorHAnsi" w:cstheme="minorHAnsi"/>
          <w:bCs/>
          <w:sz w:val="20"/>
        </w:rPr>
        <w:t>S</w:t>
      </w:r>
      <w:r w:rsidR="00597C07" w:rsidRPr="004B4556">
        <w:rPr>
          <w:rFonts w:asciiTheme="minorHAnsi" w:eastAsia="Calibri" w:hAnsiTheme="minorHAnsi" w:cstheme="minorHAnsi"/>
          <w:bCs/>
          <w:sz w:val="20"/>
        </w:rPr>
        <w:t>pełniają warunki udziału</w:t>
      </w:r>
      <w:r>
        <w:rPr>
          <w:rFonts w:asciiTheme="minorHAnsi" w:eastAsia="Calibri" w:hAnsiTheme="minorHAnsi" w:cstheme="minorHAnsi"/>
          <w:bCs/>
          <w:sz w:val="20"/>
        </w:rPr>
        <w:t xml:space="preserve"> w postępowaniu,</w:t>
      </w:r>
      <w:r w:rsidR="00597C07" w:rsidRPr="004B4556">
        <w:rPr>
          <w:rFonts w:asciiTheme="minorHAnsi" w:eastAsia="Calibri" w:hAnsiTheme="minorHAnsi" w:cstheme="minorHAnsi"/>
          <w:bCs/>
          <w:sz w:val="20"/>
        </w:rPr>
        <w:t xml:space="preserve"> jak niżej</w:t>
      </w:r>
      <w:r w:rsidR="00597C07" w:rsidRPr="004B4556">
        <w:rPr>
          <w:rFonts w:asciiTheme="minorHAnsi" w:eastAsia="Calibri" w:hAnsiTheme="minorHAnsi" w:cstheme="minorHAnsi"/>
          <w:sz w:val="20"/>
        </w:rPr>
        <w:t>:</w:t>
      </w:r>
    </w:p>
    <w:p w14:paraId="346DD76E" w14:textId="04E48719" w:rsidR="005712F0" w:rsidRPr="004B4556" w:rsidRDefault="009C1762" w:rsidP="007C3596">
      <w:pPr>
        <w:numPr>
          <w:ilvl w:val="2"/>
          <w:numId w:val="3"/>
        </w:numPr>
        <w:spacing w:before="60" w:after="120" w:line="240" w:lineRule="auto"/>
        <w:contextualSpacing/>
        <w:rPr>
          <w:rFonts w:asciiTheme="minorHAnsi" w:hAnsiTheme="minorHAnsi" w:cstheme="minorHAnsi"/>
          <w:sz w:val="20"/>
          <w:lang w:eastAsia="pl-PL"/>
        </w:rPr>
      </w:pPr>
      <w:r>
        <w:rPr>
          <w:rFonts w:asciiTheme="minorHAnsi" w:hAnsiTheme="minorHAnsi" w:cstheme="minorHAnsi"/>
          <w:b/>
          <w:sz w:val="20"/>
          <w:lang w:eastAsia="pl-PL"/>
        </w:rPr>
        <w:t>P</w:t>
      </w:r>
      <w:r w:rsidR="00A82B56" w:rsidRPr="004B4556">
        <w:rPr>
          <w:rFonts w:asciiTheme="minorHAnsi" w:hAnsiTheme="minorHAnsi" w:cstheme="minorHAnsi"/>
          <w:b/>
          <w:sz w:val="20"/>
          <w:lang w:eastAsia="pl-PL"/>
        </w:rPr>
        <w:t xml:space="preserve">osiadają niezbędne zdolności techniczne lub zawodowe do zrealizowania Zakupu, </w:t>
      </w:r>
      <w:r w:rsidR="0068783D">
        <w:rPr>
          <w:rFonts w:asciiTheme="minorHAnsi" w:hAnsiTheme="minorHAnsi" w:cstheme="minorHAnsi"/>
          <w:b/>
          <w:sz w:val="20"/>
          <w:lang w:eastAsia="pl-PL"/>
        </w:rPr>
        <w:br/>
      </w:r>
      <w:r w:rsidR="00A82B56" w:rsidRPr="004B4556">
        <w:rPr>
          <w:rFonts w:asciiTheme="minorHAnsi" w:hAnsiTheme="minorHAnsi" w:cstheme="minorHAnsi"/>
          <w:b/>
          <w:sz w:val="20"/>
          <w:lang w:eastAsia="pl-PL"/>
        </w:rPr>
        <w:t>w szczególności  wiedzę i doświadczenie oraz dysponują potencjałem technicznym i osobami zdolnymi do realizacji Zakupu</w:t>
      </w:r>
      <w:r w:rsidR="0042597D" w:rsidRPr="004B4556">
        <w:rPr>
          <w:rFonts w:asciiTheme="minorHAnsi" w:hAnsiTheme="minorHAnsi" w:cstheme="minorHAnsi"/>
          <w:b/>
          <w:sz w:val="20"/>
          <w:lang w:eastAsia="pl-PL"/>
        </w:rPr>
        <w:t xml:space="preserve"> </w:t>
      </w:r>
      <w:r w:rsidR="005712F0" w:rsidRPr="004B4556">
        <w:rPr>
          <w:rFonts w:asciiTheme="minorHAnsi" w:hAnsiTheme="minorHAnsi" w:cstheme="minorHAnsi"/>
          <w:sz w:val="20"/>
          <w:lang w:eastAsia="pl-PL"/>
        </w:rPr>
        <w:t xml:space="preserve"> </w:t>
      </w:r>
    </w:p>
    <w:p w14:paraId="7BAF0B87" w14:textId="3FFF6CD9" w:rsidR="005712F0" w:rsidRPr="004B4556" w:rsidRDefault="005712F0" w:rsidP="005712F0">
      <w:pPr>
        <w:pStyle w:val="Akapitzlist"/>
        <w:spacing w:before="60" w:after="120" w:line="240" w:lineRule="auto"/>
        <w:ind w:left="426"/>
        <w:rPr>
          <w:rFonts w:asciiTheme="minorHAnsi" w:hAnsiTheme="minorHAnsi" w:cstheme="minorHAnsi"/>
          <w:sz w:val="20"/>
          <w:lang w:eastAsia="pl-PL"/>
        </w:rPr>
      </w:pPr>
      <w:r w:rsidRPr="004B4556">
        <w:rPr>
          <w:rFonts w:asciiTheme="minorHAnsi" w:hAnsiTheme="minorHAnsi" w:cstheme="minorHAnsi"/>
          <w:sz w:val="20"/>
          <w:lang w:eastAsia="pl-PL"/>
        </w:rPr>
        <w:t xml:space="preserve">W celu potwierdzenia spełnienia warunku Wykonawcy </w:t>
      </w:r>
      <w:r w:rsidR="000A488B">
        <w:rPr>
          <w:rFonts w:asciiTheme="minorHAnsi" w:hAnsiTheme="minorHAnsi" w:cstheme="minorHAnsi"/>
          <w:sz w:val="20"/>
          <w:lang w:eastAsia="pl-PL"/>
        </w:rPr>
        <w:t>po</w:t>
      </w:r>
      <w:r w:rsidR="00F919BA">
        <w:rPr>
          <w:rFonts w:asciiTheme="minorHAnsi" w:hAnsiTheme="minorHAnsi" w:cstheme="minorHAnsi"/>
          <w:sz w:val="20"/>
          <w:lang w:eastAsia="pl-PL"/>
        </w:rPr>
        <w:t>winni wykazać</w:t>
      </w:r>
      <w:r w:rsidRPr="004B4556">
        <w:rPr>
          <w:rFonts w:asciiTheme="minorHAnsi" w:hAnsiTheme="minorHAnsi" w:cstheme="minorHAnsi"/>
          <w:sz w:val="20"/>
          <w:lang w:eastAsia="pl-PL"/>
        </w:rPr>
        <w:t xml:space="preserve"> </w:t>
      </w:r>
      <w:r w:rsidR="00F919BA" w:rsidRPr="00F919BA">
        <w:rPr>
          <w:rFonts w:asciiTheme="minorHAnsi" w:hAnsiTheme="minorHAnsi" w:cstheme="minorHAnsi"/>
          <w:sz w:val="20"/>
          <w:lang w:eastAsia="pl-PL"/>
        </w:rPr>
        <w:t>(niezależnie od ilości części, na które składa</w:t>
      </w:r>
      <w:r w:rsidR="004435A3">
        <w:rPr>
          <w:rFonts w:asciiTheme="minorHAnsi" w:hAnsiTheme="minorHAnsi" w:cstheme="minorHAnsi"/>
          <w:sz w:val="20"/>
          <w:lang w:eastAsia="pl-PL"/>
        </w:rPr>
        <w:t>na jest oferta</w:t>
      </w:r>
      <w:r w:rsidR="00F919BA">
        <w:rPr>
          <w:rFonts w:asciiTheme="minorHAnsi" w:hAnsiTheme="minorHAnsi" w:cstheme="minorHAnsi"/>
          <w:sz w:val="20"/>
          <w:lang w:eastAsia="pl-PL"/>
        </w:rPr>
        <w:t xml:space="preserve">), </w:t>
      </w:r>
      <w:r w:rsidRPr="004B4556">
        <w:rPr>
          <w:rFonts w:asciiTheme="minorHAnsi" w:hAnsiTheme="minorHAnsi" w:cstheme="minorHAnsi"/>
          <w:sz w:val="20"/>
          <w:lang w:eastAsia="pl-PL"/>
        </w:rPr>
        <w:t>że</w:t>
      </w:r>
      <w:r w:rsidR="000A488B">
        <w:rPr>
          <w:rFonts w:asciiTheme="minorHAnsi" w:hAnsiTheme="minorHAnsi" w:cstheme="minorHAnsi"/>
          <w:sz w:val="20"/>
          <w:lang w:eastAsia="pl-PL"/>
        </w:rPr>
        <w:t>:</w:t>
      </w:r>
    </w:p>
    <w:p w14:paraId="055A348E" w14:textId="5B5EEF5B" w:rsidR="005712F0" w:rsidRPr="004B4556" w:rsidRDefault="00F8416F" w:rsidP="007C3596">
      <w:pPr>
        <w:numPr>
          <w:ilvl w:val="0"/>
          <w:numId w:val="6"/>
        </w:numPr>
        <w:spacing w:before="120" w:after="120" w:line="240" w:lineRule="auto"/>
        <w:contextualSpacing/>
        <w:rPr>
          <w:rFonts w:asciiTheme="minorHAnsi" w:hAnsiTheme="minorHAnsi" w:cstheme="minorHAnsi"/>
          <w:snapToGrid w:val="0"/>
          <w:sz w:val="20"/>
          <w:lang w:eastAsia="pl-PL"/>
        </w:rPr>
      </w:pPr>
      <w:r>
        <w:rPr>
          <w:rFonts w:asciiTheme="minorHAnsi" w:hAnsiTheme="minorHAnsi" w:cstheme="minorHAnsi"/>
          <w:snapToGrid w:val="0"/>
          <w:sz w:val="20"/>
          <w:lang w:eastAsia="pl-PL"/>
        </w:rPr>
        <w:t>W</w:t>
      </w:r>
      <w:r w:rsidR="004435A3">
        <w:rPr>
          <w:rFonts w:asciiTheme="minorHAnsi" w:hAnsiTheme="minorHAnsi" w:cstheme="minorHAnsi"/>
          <w:snapToGrid w:val="0"/>
          <w:sz w:val="20"/>
          <w:lang w:eastAsia="pl-PL"/>
        </w:rPr>
        <w:t xml:space="preserve"> okresie ostatnich 5</w:t>
      </w:r>
      <w:r w:rsidR="005712F0" w:rsidRPr="004B4556">
        <w:rPr>
          <w:rFonts w:asciiTheme="minorHAnsi" w:hAnsiTheme="minorHAnsi" w:cstheme="minorHAnsi"/>
          <w:snapToGrid w:val="0"/>
          <w:sz w:val="20"/>
          <w:lang w:eastAsia="pl-PL"/>
        </w:rPr>
        <w:t xml:space="preserve"> lat przed upływem terminu składania ofert, a jeżeli okres prowadzenia działalności jest krótsz</w:t>
      </w:r>
      <w:r w:rsidR="004435A3">
        <w:rPr>
          <w:rFonts w:asciiTheme="minorHAnsi" w:hAnsiTheme="minorHAnsi" w:cstheme="minorHAnsi"/>
          <w:snapToGrid w:val="0"/>
          <w:sz w:val="20"/>
          <w:lang w:eastAsia="pl-PL"/>
        </w:rPr>
        <w:t>y – w tym okresie, zrealizował przynajmniej 3 roboty budowlane odpowiadające</w:t>
      </w:r>
      <w:r w:rsidR="004435A3" w:rsidRPr="004435A3">
        <w:rPr>
          <w:rFonts w:asciiTheme="minorHAnsi" w:hAnsiTheme="minorHAnsi" w:cstheme="minorHAnsi"/>
          <w:snapToGrid w:val="0"/>
          <w:sz w:val="20"/>
          <w:lang w:eastAsia="pl-PL"/>
        </w:rPr>
        <w:t xml:space="preserve"> </w:t>
      </w:r>
      <w:r w:rsidR="008E41BE" w:rsidRPr="008E41BE">
        <w:rPr>
          <w:rFonts w:asciiTheme="minorHAnsi" w:hAnsiTheme="minorHAnsi" w:cstheme="minorHAnsi"/>
          <w:snapToGrid w:val="0"/>
          <w:sz w:val="20"/>
          <w:lang w:eastAsia="pl-PL"/>
        </w:rPr>
        <w:t xml:space="preserve">lub zbliżone swoim zakresem robotom budowlanym stanowiącym przedmiot zamówienia z podaniem rodzaju, wartości oraz daty i miejsca wykonania tych robót. Wartość wykonanych zamówień minimum </w:t>
      </w:r>
      <w:r w:rsidR="00A56B3E">
        <w:rPr>
          <w:rFonts w:asciiTheme="minorHAnsi" w:hAnsiTheme="minorHAnsi" w:cstheme="minorHAnsi"/>
          <w:snapToGrid w:val="0"/>
          <w:sz w:val="20"/>
          <w:lang w:eastAsia="pl-PL"/>
        </w:rPr>
        <w:t>10</w:t>
      </w:r>
      <w:r w:rsidR="004411A9">
        <w:rPr>
          <w:rFonts w:asciiTheme="minorHAnsi" w:hAnsiTheme="minorHAnsi" w:cstheme="minorHAnsi"/>
          <w:snapToGrid w:val="0"/>
          <w:sz w:val="20"/>
          <w:lang w:eastAsia="pl-PL"/>
        </w:rPr>
        <w:t>0.000</w:t>
      </w:r>
      <w:r w:rsidR="008E41BE" w:rsidRPr="008E41BE">
        <w:rPr>
          <w:rFonts w:asciiTheme="minorHAnsi" w:hAnsiTheme="minorHAnsi" w:cstheme="minorHAnsi"/>
          <w:snapToGrid w:val="0"/>
          <w:sz w:val="20"/>
          <w:lang w:eastAsia="pl-PL"/>
        </w:rPr>
        <w:t xml:space="preserve"> zł. netto/każda</w:t>
      </w:r>
      <w:r w:rsidR="004435A3">
        <w:rPr>
          <w:rFonts w:asciiTheme="minorHAnsi" w:hAnsiTheme="minorHAnsi" w:cstheme="minorHAnsi"/>
          <w:snapToGrid w:val="0"/>
          <w:sz w:val="20"/>
          <w:lang w:eastAsia="pl-PL"/>
        </w:rPr>
        <w:t>.</w:t>
      </w:r>
    </w:p>
    <w:p w14:paraId="709EDE76" w14:textId="77777777" w:rsidR="005712F0" w:rsidRPr="004B4556" w:rsidRDefault="005712F0" w:rsidP="005712F0">
      <w:pPr>
        <w:spacing w:before="120" w:after="120" w:line="240" w:lineRule="auto"/>
        <w:contextualSpacing/>
        <w:rPr>
          <w:rFonts w:asciiTheme="minorHAnsi" w:hAnsiTheme="minorHAnsi" w:cstheme="minorHAnsi"/>
          <w:i/>
          <w:snapToGrid w:val="0"/>
          <w:sz w:val="20"/>
          <w:lang w:eastAsia="pl-PL"/>
        </w:rPr>
      </w:pPr>
    </w:p>
    <w:p w14:paraId="275F5509" w14:textId="57DD67CB" w:rsidR="005712F0" w:rsidRDefault="005712F0" w:rsidP="00F8416F">
      <w:pPr>
        <w:spacing w:before="120" w:after="120" w:line="240" w:lineRule="auto"/>
        <w:ind w:left="426"/>
        <w:contextualSpacing/>
        <w:rPr>
          <w:rFonts w:asciiTheme="minorHAnsi" w:hAnsiTheme="minorHAnsi" w:cstheme="minorHAnsi"/>
          <w:snapToGrid w:val="0"/>
          <w:sz w:val="20"/>
          <w:lang w:eastAsia="pl-PL"/>
        </w:rPr>
      </w:pPr>
      <w:r w:rsidRPr="004B4556">
        <w:rPr>
          <w:rFonts w:asciiTheme="minorHAnsi" w:hAnsiTheme="minorHAnsi" w:cstheme="minorHAnsi"/>
          <w:b/>
          <w:snapToGrid w:val="0"/>
          <w:sz w:val="20"/>
          <w:lang w:eastAsia="pl-PL"/>
        </w:rPr>
        <w:t>UWAGA:</w:t>
      </w:r>
      <w:r w:rsidRPr="004B4556">
        <w:rPr>
          <w:rFonts w:asciiTheme="minorHAnsi" w:hAnsiTheme="minorHAnsi" w:cstheme="minorHAnsi"/>
          <w:snapToGrid w:val="0"/>
          <w:sz w:val="20"/>
          <w:lang w:eastAsia="pl-PL"/>
        </w:rPr>
        <w:t xml:space="preserve"> W przypadku wspólnego ubiegania się o udzielenie zamówienia przez dwóch lub więcej Wykonawców wystarczy, że Wykonawcy spełnią warunek wspólnie.</w:t>
      </w:r>
    </w:p>
    <w:p w14:paraId="63E3C557" w14:textId="77777777" w:rsidR="008E41BE" w:rsidRPr="004B4556" w:rsidRDefault="008E41BE" w:rsidP="00F8416F">
      <w:pPr>
        <w:spacing w:before="120" w:after="120" w:line="240" w:lineRule="auto"/>
        <w:ind w:left="426"/>
        <w:contextualSpacing/>
        <w:rPr>
          <w:rFonts w:asciiTheme="minorHAnsi" w:hAnsiTheme="minorHAnsi" w:cstheme="minorHAnsi"/>
          <w:snapToGrid w:val="0"/>
          <w:sz w:val="20"/>
          <w:lang w:eastAsia="pl-PL"/>
        </w:rPr>
      </w:pPr>
    </w:p>
    <w:p w14:paraId="461A82B6" w14:textId="4C204BBE" w:rsidR="008E41BE" w:rsidRPr="004B4556" w:rsidRDefault="00F8416F" w:rsidP="007C3596">
      <w:pPr>
        <w:pStyle w:val="Akapitzlist"/>
        <w:numPr>
          <w:ilvl w:val="0"/>
          <w:numId w:val="6"/>
        </w:numPr>
        <w:spacing w:before="120" w:after="120" w:line="240" w:lineRule="auto"/>
        <w:ind w:hanging="294"/>
        <w:rPr>
          <w:rFonts w:asciiTheme="minorHAnsi" w:hAnsiTheme="minorHAnsi" w:cstheme="minorHAnsi"/>
          <w:snapToGrid w:val="0"/>
          <w:sz w:val="20"/>
          <w:lang w:eastAsia="pl-PL"/>
        </w:rPr>
      </w:pPr>
      <w:r w:rsidRPr="008E41BE">
        <w:rPr>
          <w:rFonts w:asciiTheme="minorHAnsi" w:hAnsiTheme="minorHAnsi" w:cstheme="minorHAnsi"/>
          <w:snapToGrid w:val="0"/>
          <w:sz w:val="20"/>
          <w:lang w:eastAsia="pl-PL"/>
        </w:rPr>
        <w:t>D</w:t>
      </w:r>
      <w:r w:rsidR="005712F0" w:rsidRPr="008E41BE">
        <w:rPr>
          <w:rFonts w:asciiTheme="minorHAnsi" w:hAnsiTheme="minorHAnsi" w:cstheme="minorHAnsi"/>
          <w:snapToGrid w:val="0"/>
          <w:sz w:val="20"/>
          <w:lang w:eastAsia="pl-PL"/>
        </w:rPr>
        <w:t>ysponują osobami przewidzianymi do realizacji zadania zdolnymi do wykonania przedmiotu zakupu</w:t>
      </w:r>
      <w:r w:rsidRPr="008E41BE">
        <w:rPr>
          <w:rFonts w:asciiTheme="minorHAnsi" w:hAnsiTheme="minorHAnsi" w:cstheme="minorHAnsi"/>
          <w:snapToGrid w:val="0"/>
          <w:sz w:val="20"/>
          <w:lang w:eastAsia="pl-PL"/>
        </w:rPr>
        <w:t>,</w:t>
      </w:r>
      <w:r w:rsidR="008E41BE">
        <w:rPr>
          <w:rFonts w:asciiTheme="minorHAnsi" w:hAnsiTheme="minorHAnsi" w:cstheme="minorHAnsi"/>
          <w:snapToGrid w:val="0"/>
          <w:sz w:val="20"/>
          <w:lang w:eastAsia="pl-PL"/>
        </w:rPr>
        <w:t xml:space="preserve"> </w:t>
      </w:r>
      <w:r w:rsidR="005712F0" w:rsidRPr="008E41BE">
        <w:rPr>
          <w:rFonts w:asciiTheme="minorHAnsi" w:hAnsiTheme="minorHAnsi" w:cstheme="minorHAnsi"/>
          <w:snapToGrid w:val="0"/>
          <w:sz w:val="20"/>
          <w:lang w:eastAsia="pl-PL"/>
        </w:rPr>
        <w:t>w tym</w:t>
      </w:r>
      <w:r w:rsidRPr="008E41BE">
        <w:rPr>
          <w:rFonts w:asciiTheme="minorHAnsi" w:hAnsiTheme="minorHAnsi" w:cstheme="minorHAnsi"/>
          <w:snapToGrid w:val="0"/>
          <w:sz w:val="20"/>
          <w:lang w:eastAsia="pl-PL"/>
        </w:rPr>
        <w:t xml:space="preserve"> </w:t>
      </w:r>
    </w:p>
    <w:p w14:paraId="0215552A" w14:textId="280D3746" w:rsidR="008E41BE" w:rsidRDefault="008E41BE" w:rsidP="007C3596">
      <w:pPr>
        <w:numPr>
          <w:ilvl w:val="0"/>
          <w:numId w:val="4"/>
        </w:numPr>
        <w:spacing w:before="60" w:after="120" w:line="240" w:lineRule="auto"/>
        <w:ind w:left="993" w:hanging="284"/>
        <w:contextualSpacing/>
        <w:rPr>
          <w:rFonts w:asciiTheme="minorHAnsi" w:hAnsiTheme="minorHAnsi" w:cstheme="minorHAnsi"/>
          <w:sz w:val="20"/>
          <w:lang w:eastAsia="pl-PL"/>
        </w:rPr>
      </w:pPr>
      <w:r>
        <w:rPr>
          <w:rFonts w:asciiTheme="minorHAnsi" w:hAnsiTheme="minorHAnsi" w:cstheme="minorHAnsi"/>
          <w:sz w:val="20"/>
          <w:lang w:eastAsia="pl-PL"/>
        </w:rPr>
        <w:t>co najmniej 1</w:t>
      </w:r>
      <w:r w:rsidRPr="004B4556">
        <w:rPr>
          <w:rFonts w:asciiTheme="minorHAnsi" w:hAnsiTheme="minorHAnsi" w:cstheme="minorHAnsi"/>
          <w:sz w:val="20"/>
          <w:lang w:eastAsia="pl-PL"/>
        </w:rPr>
        <w:t xml:space="preserve"> </w:t>
      </w:r>
      <w:r w:rsidRPr="006E3274">
        <w:rPr>
          <w:rFonts w:asciiTheme="minorHAnsi" w:hAnsiTheme="minorHAnsi" w:cstheme="minorHAnsi"/>
          <w:sz w:val="20"/>
          <w:lang w:eastAsia="pl-PL"/>
        </w:rPr>
        <w:t xml:space="preserve">osobą posiadającą </w:t>
      </w:r>
      <w:r w:rsidRPr="008E41BE">
        <w:rPr>
          <w:rFonts w:asciiTheme="minorHAnsi" w:hAnsiTheme="minorHAnsi" w:cstheme="minorHAnsi"/>
          <w:sz w:val="20"/>
          <w:lang w:eastAsia="pl-PL"/>
        </w:rPr>
        <w:t>uprawnienia do kierowania robotami budowlanymi o specjalności konstrukcyjno-budowlanej</w:t>
      </w:r>
      <w:r w:rsidRPr="004B4556">
        <w:rPr>
          <w:rFonts w:asciiTheme="minorHAnsi" w:hAnsiTheme="minorHAnsi" w:cstheme="minorHAnsi"/>
          <w:sz w:val="20"/>
          <w:lang w:eastAsia="pl-PL"/>
        </w:rPr>
        <w:t>;</w:t>
      </w:r>
    </w:p>
    <w:p w14:paraId="0770E5F5" w14:textId="77777777" w:rsidR="008E41BE" w:rsidRPr="004B4556" w:rsidRDefault="008E41BE" w:rsidP="008E41BE">
      <w:pPr>
        <w:spacing w:before="60" w:after="120" w:line="240" w:lineRule="auto"/>
        <w:ind w:left="993"/>
        <w:contextualSpacing/>
        <w:rPr>
          <w:rFonts w:asciiTheme="minorHAnsi" w:hAnsiTheme="minorHAnsi" w:cstheme="minorHAnsi"/>
          <w:sz w:val="20"/>
          <w:lang w:eastAsia="pl-PL"/>
        </w:rPr>
      </w:pPr>
    </w:p>
    <w:p w14:paraId="3B9566EC" w14:textId="5B7A07AF" w:rsidR="00F8416F" w:rsidRPr="004B4556" w:rsidRDefault="00F8416F" w:rsidP="008E41BE">
      <w:pPr>
        <w:spacing w:before="60" w:after="120" w:line="240" w:lineRule="auto"/>
        <w:ind w:left="426"/>
        <w:rPr>
          <w:rFonts w:asciiTheme="minorHAnsi" w:hAnsiTheme="minorHAnsi" w:cstheme="minorHAnsi"/>
          <w:snapToGrid w:val="0"/>
          <w:sz w:val="20"/>
          <w:lang w:eastAsia="pl-PL"/>
        </w:rPr>
      </w:pPr>
      <w:r w:rsidRPr="004B4556">
        <w:rPr>
          <w:rFonts w:asciiTheme="minorHAnsi" w:hAnsiTheme="minorHAnsi" w:cstheme="minorHAnsi"/>
          <w:b/>
          <w:snapToGrid w:val="0"/>
          <w:sz w:val="20"/>
          <w:lang w:eastAsia="pl-PL"/>
        </w:rPr>
        <w:t>UWAGA:</w:t>
      </w:r>
      <w:r w:rsidRPr="004B4556">
        <w:rPr>
          <w:rFonts w:asciiTheme="minorHAnsi" w:hAnsiTheme="minorHAnsi" w:cstheme="minorHAnsi"/>
          <w:snapToGrid w:val="0"/>
          <w:sz w:val="20"/>
          <w:lang w:eastAsia="pl-PL"/>
        </w:rPr>
        <w:t xml:space="preserve"> W przypadku wspólnego ubiegania się o udzielenie zamówienia przez dwóch lub więcej Wykonawców, wystarczy, że Wykonawcy spełnią warunek wspólnie.</w:t>
      </w:r>
    </w:p>
    <w:p w14:paraId="6D329B8E" w14:textId="69C7BC7A" w:rsidR="005903A6" w:rsidRPr="005903A6" w:rsidRDefault="005903A6" w:rsidP="005903A6">
      <w:pPr>
        <w:spacing w:before="60" w:after="120" w:line="240" w:lineRule="auto"/>
        <w:ind w:left="426"/>
        <w:rPr>
          <w:rFonts w:asciiTheme="minorHAnsi" w:hAnsiTheme="minorHAnsi" w:cstheme="minorHAnsi"/>
          <w:b/>
          <w:bCs/>
          <w:snapToGrid w:val="0"/>
          <w:sz w:val="20"/>
          <w:lang w:eastAsia="pl-PL"/>
        </w:rPr>
      </w:pPr>
      <w:r w:rsidRPr="005903A6">
        <w:rPr>
          <w:rFonts w:asciiTheme="minorHAnsi" w:hAnsiTheme="minorHAnsi" w:cstheme="minorHAnsi"/>
          <w:b/>
          <w:bCs/>
          <w:snapToGrid w:val="0"/>
          <w:sz w:val="20"/>
          <w:lang w:eastAsia="pl-PL"/>
        </w:rPr>
        <w:t xml:space="preserve">UWAGA: </w:t>
      </w:r>
      <w:r w:rsidRPr="005903A6">
        <w:rPr>
          <w:rFonts w:asciiTheme="minorHAnsi" w:hAnsiTheme="minorHAnsi" w:cstheme="minorHAnsi"/>
          <w:bCs/>
          <w:snapToGrid w:val="0"/>
          <w:sz w:val="20"/>
          <w:lang w:eastAsia="pl-PL"/>
        </w:rPr>
        <w:t>Zamawiający dopuszcza możliwość dysponowania osobą posiadającą odpowiadające im uprawnienia budowlane, które zostały wydane na podstawie wcześniej obowiązujących przepisów lub odpowiadające im kwalifikacje zawodowe uprawniające do kierowania robotami w danej specjalności nabyte w państwach członkowskich Unii Europejskiej, Konfederacji Szwajcarskiej oraz w państwach Europejskiego Obszaru Gospodarczego, uprawniające do wykonania przedmiotu zamówienia, w tym do kierowania robotami o danej specjalności na terenie Rzeczypospolitej Polskiej, stosownie do przepisów ustawy Prawo Budowlane oraz przepisów ustawy o zasadach uznawania kwalifikacji zawodowych nabytych w państwach członkowskich Unii Europejskiej (Dz.U. z 2008r., nr 63, poz. 394).</w:t>
      </w:r>
    </w:p>
    <w:p w14:paraId="498686AE" w14:textId="6BEB75DF" w:rsidR="005903A6" w:rsidRPr="005903A6" w:rsidRDefault="005903A6" w:rsidP="005903A6">
      <w:pPr>
        <w:spacing w:before="60" w:after="120" w:line="240" w:lineRule="auto"/>
        <w:ind w:left="426"/>
        <w:rPr>
          <w:rFonts w:asciiTheme="minorHAnsi" w:hAnsiTheme="minorHAnsi" w:cstheme="minorHAnsi"/>
          <w:bCs/>
          <w:snapToGrid w:val="0"/>
          <w:sz w:val="20"/>
          <w:lang w:eastAsia="pl-PL"/>
        </w:rPr>
      </w:pPr>
      <w:r w:rsidRPr="005903A6">
        <w:rPr>
          <w:rFonts w:asciiTheme="minorHAnsi" w:hAnsiTheme="minorHAnsi" w:cstheme="minorHAnsi"/>
          <w:b/>
          <w:bCs/>
          <w:snapToGrid w:val="0"/>
          <w:sz w:val="20"/>
          <w:lang w:eastAsia="pl-PL"/>
        </w:rPr>
        <w:t xml:space="preserve">UWAGA: </w:t>
      </w:r>
      <w:r w:rsidRPr="005903A6">
        <w:rPr>
          <w:rFonts w:asciiTheme="minorHAnsi" w:hAnsiTheme="minorHAnsi" w:cstheme="minorHAnsi"/>
          <w:bCs/>
          <w:snapToGrid w:val="0"/>
          <w:sz w:val="20"/>
          <w:lang w:eastAsia="pl-PL"/>
        </w:rPr>
        <w:t xml:space="preserve">Dopuszcza się zmianę osób wskazanych powyżej. W przypadku zmiany osoby wymienionych </w:t>
      </w:r>
      <w:r w:rsidR="00BD337D">
        <w:rPr>
          <w:rFonts w:asciiTheme="minorHAnsi" w:hAnsiTheme="minorHAnsi" w:cstheme="minorHAnsi"/>
          <w:bCs/>
          <w:snapToGrid w:val="0"/>
          <w:sz w:val="20"/>
          <w:lang w:eastAsia="pl-PL"/>
        </w:rPr>
        <w:br/>
      </w:r>
      <w:r w:rsidRPr="005903A6">
        <w:rPr>
          <w:rFonts w:asciiTheme="minorHAnsi" w:hAnsiTheme="minorHAnsi" w:cstheme="minorHAnsi"/>
          <w:bCs/>
          <w:snapToGrid w:val="0"/>
          <w:sz w:val="20"/>
          <w:lang w:eastAsia="pl-PL"/>
        </w:rPr>
        <w:t>w Wykazie bądź konieczności zastępstwa takiej osoby, Wykonawca poinformuje o tym fakcie Zamawiającego. Informacja zostanie przekazana pisemnie niezwłocznie, ale nie później niż w ciągu 12 godzin, po zaistnieniu okoliczności powodującej konieczność zmiany.</w:t>
      </w:r>
    </w:p>
    <w:p w14:paraId="48E990DC" w14:textId="77777777" w:rsidR="005903A6" w:rsidRPr="005903A6" w:rsidRDefault="005903A6" w:rsidP="005903A6">
      <w:pPr>
        <w:spacing w:before="60" w:after="120" w:line="240" w:lineRule="auto"/>
        <w:ind w:left="426"/>
        <w:rPr>
          <w:rFonts w:asciiTheme="minorHAnsi" w:hAnsiTheme="minorHAnsi" w:cstheme="minorHAnsi"/>
          <w:b/>
          <w:snapToGrid w:val="0"/>
          <w:sz w:val="20"/>
          <w:lang w:eastAsia="pl-PL"/>
        </w:rPr>
      </w:pPr>
      <w:r w:rsidRPr="005903A6">
        <w:rPr>
          <w:rFonts w:asciiTheme="minorHAnsi" w:hAnsiTheme="minorHAnsi" w:cstheme="minorHAnsi"/>
          <w:b/>
          <w:snapToGrid w:val="0"/>
          <w:sz w:val="20"/>
          <w:lang w:eastAsia="pl-PL"/>
        </w:rPr>
        <w:t>UWAGA:</w:t>
      </w:r>
      <w:r w:rsidRPr="005903A6">
        <w:rPr>
          <w:rFonts w:asciiTheme="minorHAnsi" w:hAnsiTheme="minorHAnsi" w:cstheme="minorHAnsi"/>
          <w:snapToGrid w:val="0"/>
          <w:sz w:val="20"/>
          <w:lang w:eastAsia="pl-PL"/>
        </w:rPr>
        <w:t xml:space="preserve"> Osoby, które będą wykonywały prace na sieci PGE Dystrybucja S.A. muszą przestrzegać zasad zawartych w „Instrukcji organizacji bezpiecznej pracy w sieci dystrybucyjnej”,  „Wytycznych do budowy systemów elektroenergetycznych rekomendowanych w PGE Dystrybucja S.A.</w:t>
      </w:r>
      <w:r w:rsidRPr="005903A6">
        <w:rPr>
          <w:rFonts w:asciiTheme="minorHAnsi" w:hAnsiTheme="minorHAnsi" w:cstheme="minorHAnsi"/>
          <w:bCs/>
          <w:snapToGrid w:val="0"/>
          <w:sz w:val="20"/>
          <w:lang w:eastAsia="pl-PL"/>
        </w:rPr>
        <w:t xml:space="preserve"> oraz w „Zasadach prowadzenia prac przy budowie lub przebudowie stacji i linii elektroenergetycznych”</w:t>
      </w:r>
      <w:r w:rsidRPr="005903A6">
        <w:rPr>
          <w:rFonts w:asciiTheme="minorHAnsi" w:hAnsiTheme="minorHAnsi" w:cstheme="minorHAnsi"/>
          <w:snapToGrid w:val="0"/>
          <w:sz w:val="20"/>
          <w:lang w:eastAsia="pl-PL"/>
        </w:rPr>
        <w:t>.</w:t>
      </w:r>
    </w:p>
    <w:p w14:paraId="282D9D42" w14:textId="77777777" w:rsidR="00560BBA" w:rsidRPr="004B4556" w:rsidRDefault="00560BBA" w:rsidP="00585723">
      <w:pPr>
        <w:spacing w:before="120" w:after="120" w:line="240" w:lineRule="auto"/>
        <w:contextualSpacing/>
        <w:rPr>
          <w:rFonts w:asciiTheme="minorHAnsi" w:hAnsiTheme="minorHAnsi" w:cstheme="minorHAnsi"/>
          <w:snapToGrid w:val="0"/>
          <w:sz w:val="20"/>
          <w:lang w:eastAsia="pl-PL"/>
        </w:rPr>
      </w:pPr>
    </w:p>
    <w:p w14:paraId="2F13CABE" w14:textId="535E4FFA" w:rsidR="001B22DF" w:rsidRDefault="00F8416F" w:rsidP="007C3596">
      <w:pPr>
        <w:numPr>
          <w:ilvl w:val="2"/>
          <w:numId w:val="3"/>
        </w:numPr>
        <w:spacing w:before="60" w:after="120" w:line="240" w:lineRule="auto"/>
        <w:ind w:left="786" w:hanging="360"/>
        <w:contextualSpacing/>
        <w:rPr>
          <w:rFonts w:asciiTheme="minorHAnsi" w:hAnsiTheme="minorHAnsi" w:cstheme="minorHAnsi"/>
          <w:sz w:val="20"/>
          <w:lang w:eastAsia="pl-PL"/>
        </w:rPr>
      </w:pPr>
      <w:r w:rsidRPr="00E032D5">
        <w:rPr>
          <w:rFonts w:asciiTheme="minorHAnsi" w:hAnsiTheme="minorHAnsi" w:cstheme="minorHAnsi"/>
          <w:b/>
          <w:sz w:val="20"/>
          <w:lang w:eastAsia="pl-PL"/>
        </w:rPr>
        <w:lastRenderedPageBreak/>
        <w:t>P</w:t>
      </w:r>
      <w:r w:rsidR="00A82B56" w:rsidRPr="00E032D5">
        <w:rPr>
          <w:rFonts w:asciiTheme="minorHAnsi" w:hAnsiTheme="minorHAnsi" w:cstheme="minorHAnsi"/>
          <w:b/>
          <w:sz w:val="20"/>
          <w:lang w:eastAsia="pl-PL"/>
        </w:rPr>
        <w:t>osiadają uprawnienia do prowadzenia określonej działalności gospodarczej lub zawodowej, jeżeli odrębne przepisy nakładają obowiązek posiadania takich uprawnień</w:t>
      </w:r>
      <w:r w:rsidR="0042597D" w:rsidRPr="00E032D5">
        <w:rPr>
          <w:rFonts w:asciiTheme="minorHAnsi" w:hAnsiTheme="minorHAnsi" w:cstheme="minorHAnsi"/>
          <w:b/>
          <w:sz w:val="20"/>
          <w:lang w:eastAsia="pl-PL"/>
        </w:rPr>
        <w:t xml:space="preserve"> </w:t>
      </w:r>
      <w:r w:rsidR="005712F0" w:rsidRPr="00E032D5">
        <w:rPr>
          <w:rFonts w:asciiTheme="minorHAnsi" w:hAnsiTheme="minorHAnsi" w:cstheme="minorHAnsi"/>
          <w:sz w:val="20"/>
          <w:lang w:eastAsia="pl-PL"/>
        </w:rPr>
        <w:t xml:space="preserve">Zamawiający nie stawia szczególnych warunków w tym zakresie  </w:t>
      </w:r>
    </w:p>
    <w:p w14:paraId="642F0F0C" w14:textId="77777777" w:rsidR="008E41BE" w:rsidRDefault="008E41BE" w:rsidP="008E41BE">
      <w:pPr>
        <w:spacing w:before="60" w:after="120" w:line="240" w:lineRule="auto"/>
        <w:ind w:left="786"/>
        <w:contextualSpacing/>
        <w:rPr>
          <w:rFonts w:asciiTheme="minorHAnsi" w:hAnsiTheme="minorHAnsi" w:cstheme="minorHAnsi"/>
          <w:sz w:val="20"/>
          <w:lang w:eastAsia="pl-PL"/>
        </w:rPr>
      </w:pPr>
    </w:p>
    <w:p w14:paraId="09B96E44" w14:textId="57F5B38B" w:rsidR="00056E7E" w:rsidRPr="00A56B3E" w:rsidRDefault="001B22DF" w:rsidP="00A56B3E">
      <w:pPr>
        <w:numPr>
          <w:ilvl w:val="2"/>
          <w:numId w:val="3"/>
        </w:numPr>
        <w:spacing w:before="60" w:after="120" w:line="240" w:lineRule="auto"/>
        <w:ind w:left="567" w:hanging="567"/>
        <w:contextualSpacing/>
        <w:jc w:val="left"/>
        <w:rPr>
          <w:rFonts w:asciiTheme="minorHAnsi" w:hAnsiTheme="minorHAnsi" w:cstheme="minorHAnsi"/>
          <w:bCs/>
          <w:snapToGrid w:val="0"/>
          <w:sz w:val="20"/>
          <w:lang w:eastAsia="pl-PL"/>
        </w:rPr>
      </w:pPr>
      <w:r>
        <w:rPr>
          <w:rFonts w:asciiTheme="minorHAnsi" w:hAnsiTheme="minorHAnsi" w:cstheme="minorHAnsi"/>
          <w:b/>
          <w:sz w:val="20"/>
          <w:lang w:eastAsia="pl-PL"/>
        </w:rPr>
        <w:t>Z</w:t>
      </w:r>
      <w:r w:rsidR="00A82B56" w:rsidRPr="004B4556">
        <w:rPr>
          <w:rFonts w:asciiTheme="minorHAnsi" w:hAnsiTheme="minorHAnsi" w:cstheme="minorHAnsi"/>
          <w:b/>
          <w:sz w:val="20"/>
          <w:lang w:eastAsia="pl-PL"/>
        </w:rPr>
        <w:t>najdują się w sytuacji ekonomicznej lub finansowej zapewniającej wykonanie Zakupu</w:t>
      </w:r>
    </w:p>
    <w:p w14:paraId="122D364A" w14:textId="77777777" w:rsidR="00B167BD" w:rsidRPr="00AD5BBD" w:rsidRDefault="00B167BD" w:rsidP="00AD5BBD">
      <w:pPr>
        <w:spacing w:line="240" w:lineRule="auto"/>
        <w:rPr>
          <w:rFonts w:asciiTheme="minorHAnsi" w:eastAsia="Calibri" w:hAnsiTheme="minorHAnsi" w:cstheme="minorHAnsi"/>
          <w:sz w:val="20"/>
        </w:rPr>
      </w:pPr>
    </w:p>
    <w:p w14:paraId="3652EDCB" w14:textId="19485513" w:rsidR="001C7E2C" w:rsidRPr="004B4556" w:rsidRDefault="00274AB8" w:rsidP="007C3596">
      <w:pPr>
        <w:pStyle w:val="Akapitzlist"/>
        <w:numPr>
          <w:ilvl w:val="1"/>
          <w:numId w:val="3"/>
        </w:numPr>
        <w:spacing w:line="240" w:lineRule="auto"/>
        <w:ind w:left="426" w:hanging="426"/>
        <w:rPr>
          <w:rFonts w:asciiTheme="minorHAnsi" w:hAnsiTheme="minorHAnsi" w:cstheme="minorHAnsi"/>
          <w:snapToGrid w:val="0"/>
          <w:sz w:val="20"/>
          <w:lang w:eastAsia="pl-PL"/>
        </w:rPr>
      </w:pPr>
      <w:r w:rsidRPr="0010053E">
        <w:rPr>
          <w:rFonts w:asciiTheme="minorHAnsi" w:hAnsiTheme="minorHAnsi" w:cstheme="minorHAnsi"/>
          <w:snapToGrid w:val="0"/>
          <w:sz w:val="20"/>
          <w:lang w:eastAsia="pl-PL"/>
        </w:rPr>
        <w:t xml:space="preserve">W celu potwierdzenia spełniania warunków udziału w Postępowaniu Wykonawca nie może polegać na zdolnościach technicznych lub zawodowych lub sytuacji finansowej lub ekonomicznej podmiotów udostępniających zasoby. </w:t>
      </w:r>
    </w:p>
    <w:p w14:paraId="15A55ECB" w14:textId="3C69D54D" w:rsidR="00597C07" w:rsidRDefault="00597C07" w:rsidP="007C3596">
      <w:pPr>
        <w:widowControl w:val="0"/>
        <w:numPr>
          <w:ilvl w:val="0"/>
          <w:numId w:val="2"/>
        </w:numPr>
        <w:tabs>
          <w:tab w:val="num" w:pos="284"/>
        </w:tabs>
        <w:adjustRightInd w:val="0"/>
        <w:spacing w:before="120" w:after="120" w:line="240" w:lineRule="auto"/>
        <w:ind w:left="284" w:hanging="284"/>
        <w:contextualSpacing/>
        <w:rPr>
          <w:rFonts w:asciiTheme="minorHAnsi" w:eastAsia="Calibri" w:hAnsiTheme="minorHAnsi" w:cstheme="minorHAnsi"/>
          <w:b/>
          <w:sz w:val="20"/>
        </w:rPr>
      </w:pPr>
      <w:r w:rsidRPr="004B4556">
        <w:rPr>
          <w:rFonts w:asciiTheme="minorHAnsi" w:eastAsia="Calibri" w:hAnsiTheme="minorHAnsi" w:cstheme="minorHAnsi"/>
          <w:b/>
          <w:sz w:val="20"/>
        </w:rPr>
        <w:t xml:space="preserve">Opis sposobu dokonania oceny spełnienia warunków udziału w postępowaniu </w:t>
      </w:r>
      <w:r w:rsidR="00590650">
        <w:rPr>
          <w:rFonts w:asciiTheme="minorHAnsi" w:eastAsia="Calibri" w:hAnsiTheme="minorHAnsi" w:cstheme="minorHAnsi"/>
          <w:b/>
          <w:sz w:val="20"/>
        </w:rPr>
        <w:t>i braku podstaw wykluczenia z postępowania</w:t>
      </w:r>
    </w:p>
    <w:p w14:paraId="0F3F9991" w14:textId="77777777" w:rsidR="00DA3029" w:rsidRPr="004B4556" w:rsidRDefault="00DA3029" w:rsidP="00DA3029">
      <w:pPr>
        <w:widowControl w:val="0"/>
        <w:adjustRightInd w:val="0"/>
        <w:spacing w:before="120" w:after="120" w:line="240" w:lineRule="auto"/>
        <w:ind w:left="284"/>
        <w:contextualSpacing/>
        <w:rPr>
          <w:rFonts w:asciiTheme="minorHAnsi" w:eastAsia="Calibri" w:hAnsiTheme="minorHAnsi" w:cstheme="minorHAnsi"/>
          <w:b/>
          <w:sz w:val="20"/>
        </w:rPr>
      </w:pPr>
    </w:p>
    <w:p w14:paraId="04325BA1" w14:textId="1654B17D" w:rsidR="00597C07" w:rsidRPr="004B4556" w:rsidRDefault="00597C07" w:rsidP="00597C07">
      <w:pPr>
        <w:spacing w:before="120" w:after="120" w:line="240" w:lineRule="auto"/>
        <w:contextualSpacing/>
        <w:rPr>
          <w:rFonts w:asciiTheme="minorHAnsi" w:eastAsia="Calibri" w:hAnsiTheme="minorHAnsi" w:cstheme="minorHAnsi"/>
          <w:sz w:val="20"/>
        </w:rPr>
      </w:pPr>
      <w:r w:rsidRPr="004B4556">
        <w:rPr>
          <w:rFonts w:asciiTheme="minorHAnsi" w:eastAsia="Calibri" w:hAnsiTheme="minorHAnsi" w:cstheme="minorHAnsi"/>
          <w:sz w:val="20"/>
        </w:rPr>
        <w:t xml:space="preserve">Na potwierdzenie wymagań określonych w pkt 1. powyżej, Wykonawca zobowiązany jest złożyć </w:t>
      </w:r>
      <w:r w:rsidRPr="006D75E6">
        <w:rPr>
          <w:rFonts w:asciiTheme="minorHAnsi" w:eastAsia="Calibri" w:hAnsiTheme="minorHAnsi" w:cstheme="minorHAnsi"/>
          <w:b/>
          <w:sz w:val="20"/>
        </w:rPr>
        <w:t>wraz z Ofertą</w:t>
      </w:r>
      <w:r w:rsidR="003F4BE5" w:rsidRPr="006D75E6">
        <w:rPr>
          <w:rFonts w:asciiTheme="minorHAnsi" w:eastAsia="Calibri" w:hAnsiTheme="minorHAnsi" w:cstheme="minorHAnsi"/>
          <w:b/>
          <w:sz w:val="20"/>
        </w:rPr>
        <w:t xml:space="preserve"> </w:t>
      </w:r>
      <w:r w:rsidR="002D6DB5" w:rsidRPr="006D75E6">
        <w:rPr>
          <w:rFonts w:asciiTheme="minorHAnsi" w:eastAsia="Calibri" w:hAnsiTheme="minorHAnsi" w:cstheme="minorHAnsi"/>
          <w:b/>
          <w:iCs/>
          <w:sz w:val="20"/>
        </w:rPr>
        <w:t xml:space="preserve"> </w:t>
      </w:r>
      <w:r w:rsidR="00DA3029" w:rsidRPr="006D75E6">
        <w:rPr>
          <w:rFonts w:asciiTheme="minorHAnsi" w:eastAsia="Calibri" w:hAnsiTheme="minorHAnsi" w:cstheme="minorHAnsi"/>
          <w:b/>
          <w:sz w:val="20"/>
        </w:rPr>
        <w:t xml:space="preserve">przygotowaną </w:t>
      </w:r>
      <w:r w:rsidR="006D75E6" w:rsidRPr="006D75E6">
        <w:rPr>
          <w:rFonts w:asciiTheme="minorHAnsi" w:eastAsia="Calibri" w:hAnsiTheme="minorHAnsi" w:cstheme="minorHAnsi"/>
          <w:b/>
          <w:sz w:val="20"/>
        </w:rPr>
        <w:t>zgodnie ze wzorem formularza</w:t>
      </w:r>
      <w:r w:rsidR="004A3344" w:rsidRPr="006D75E6">
        <w:rPr>
          <w:rFonts w:asciiTheme="minorHAnsi" w:eastAsia="Calibri" w:hAnsiTheme="minorHAnsi" w:cstheme="minorHAnsi"/>
          <w:b/>
          <w:sz w:val="20"/>
        </w:rPr>
        <w:t xml:space="preserve"> </w:t>
      </w:r>
      <w:r w:rsidR="006D75E6">
        <w:rPr>
          <w:rFonts w:asciiTheme="minorHAnsi" w:eastAsia="Calibri" w:hAnsiTheme="minorHAnsi" w:cstheme="minorHAnsi"/>
          <w:b/>
          <w:sz w:val="20"/>
        </w:rPr>
        <w:t>stanowiącym</w:t>
      </w:r>
      <w:r w:rsidR="00DA3029">
        <w:rPr>
          <w:rFonts w:asciiTheme="minorHAnsi" w:eastAsia="Calibri" w:hAnsiTheme="minorHAnsi" w:cstheme="minorHAnsi"/>
          <w:sz w:val="20"/>
        </w:rPr>
        <w:t xml:space="preserve"> </w:t>
      </w:r>
      <w:r w:rsidRPr="004B4556">
        <w:rPr>
          <w:rFonts w:asciiTheme="minorHAnsi" w:eastAsia="Calibri" w:hAnsiTheme="minorHAnsi" w:cstheme="minorHAnsi"/>
          <w:b/>
          <w:sz w:val="20"/>
        </w:rPr>
        <w:t xml:space="preserve">Załącznik nr </w:t>
      </w:r>
      <w:r w:rsidR="00615A31" w:rsidRPr="004B4556">
        <w:rPr>
          <w:rFonts w:asciiTheme="minorHAnsi" w:eastAsia="Calibri" w:hAnsiTheme="minorHAnsi" w:cstheme="minorHAnsi"/>
          <w:b/>
          <w:sz w:val="20"/>
        </w:rPr>
        <w:t>3</w:t>
      </w:r>
      <w:r w:rsidR="00C244DC" w:rsidRPr="004B4556">
        <w:rPr>
          <w:rFonts w:asciiTheme="minorHAnsi" w:eastAsia="Calibri" w:hAnsiTheme="minorHAnsi" w:cstheme="minorHAnsi"/>
          <w:b/>
          <w:sz w:val="20"/>
        </w:rPr>
        <w:t xml:space="preserve"> do S</w:t>
      </w:r>
      <w:r w:rsidRPr="004B4556">
        <w:rPr>
          <w:rFonts w:asciiTheme="minorHAnsi" w:eastAsia="Calibri" w:hAnsiTheme="minorHAnsi" w:cstheme="minorHAnsi"/>
          <w:b/>
          <w:sz w:val="20"/>
        </w:rPr>
        <w:t>WZ</w:t>
      </w:r>
      <w:r w:rsidRPr="004B4556">
        <w:rPr>
          <w:rFonts w:asciiTheme="minorHAnsi" w:eastAsia="Calibri" w:hAnsiTheme="minorHAnsi" w:cstheme="minorHAnsi"/>
          <w:sz w:val="20"/>
        </w:rPr>
        <w:t xml:space="preserve"> </w:t>
      </w:r>
      <w:r w:rsidR="003F4BE5">
        <w:rPr>
          <w:rFonts w:asciiTheme="minorHAnsi" w:eastAsia="Calibri" w:hAnsiTheme="minorHAnsi" w:cstheme="minorHAnsi"/>
          <w:sz w:val="20"/>
        </w:rPr>
        <w:t xml:space="preserve">następujące </w:t>
      </w:r>
      <w:r w:rsidRPr="004B4556">
        <w:rPr>
          <w:rFonts w:asciiTheme="minorHAnsi" w:eastAsia="Calibri" w:hAnsiTheme="minorHAnsi" w:cstheme="minorHAnsi"/>
          <w:sz w:val="20"/>
        </w:rPr>
        <w:t>dokumenty:</w:t>
      </w:r>
    </w:p>
    <w:p w14:paraId="3690A74F" w14:textId="6A714AE2" w:rsidR="00ED3C0A" w:rsidRPr="004B4556" w:rsidRDefault="006D75E6" w:rsidP="007C3596">
      <w:pPr>
        <w:numPr>
          <w:ilvl w:val="1"/>
          <w:numId w:val="5"/>
        </w:numPr>
        <w:spacing w:before="120" w:after="120" w:line="240" w:lineRule="auto"/>
        <w:ind w:left="426" w:hanging="426"/>
        <w:contextualSpacing/>
        <w:rPr>
          <w:rFonts w:asciiTheme="minorHAnsi" w:eastAsia="Calibri" w:hAnsiTheme="minorHAnsi" w:cstheme="minorHAnsi"/>
          <w:sz w:val="20"/>
        </w:rPr>
      </w:pPr>
      <w:r>
        <w:rPr>
          <w:rFonts w:asciiTheme="minorHAnsi" w:eastAsia="Calibri" w:hAnsiTheme="minorHAnsi" w:cstheme="minorHAnsi"/>
          <w:sz w:val="20"/>
        </w:rPr>
        <w:t>O</w:t>
      </w:r>
      <w:r w:rsidR="00597C07" w:rsidRPr="004B4556">
        <w:rPr>
          <w:rFonts w:asciiTheme="minorHAnsi" w:eastAsia="Calibri" w:hAnsiTheme="minorHAnsi" w:cstheme="minorHAnsi"/>
          <w:sz w:val="20"/>
        </w:rPr>
        <w:t>świadczenie o spełnieniu warunków udziału w postępowaniu</w:t>
      </w:r>
      <w:r w:rsidR="00CF18FA">
        <w:rPr>
          <w:rFonts w:asciiTheme="minorHAnsi" w:eastAsia="Calibri" w:hAnsiTheme="minorHAnsi" w:cstheme="minorHAnsi"/>
          <w:sz w:val="20"/>
        </w:rPr>
        <w:t xml:space="preserve"> w formularzu stanowiącym </w:t>
      </w:r>
      <w:r w:rsidR="00C244DC" w:rsidRPr="004B4556">
        <w:rPr>
          <w:rFonts w:asciiTheme="minorHAnsi" w:eastAsia="Calibri" w:hAnsiTheme="minorHAnsi" w:cstheme="minorHAnsi"/>
          <w:b/>
          <w:sz w:val="20"/>
        </w:rPr>
        <w:t xml:space="preserve">Załącznik nr </w:t>
      </w:r>
      <w:r w:rsidR="00C953A2">
        <w:rPr>
          <w:rFonts w:asciiTheme="minorHAnsi" w:eastAsia="Calibri" w:hAnsiTheme="minorHAnsi" w:cstheme="minorHAnsi"/>
          <w:b/>
          <w:sz w:val="20"/>
        </w:rPr>
        <w:t>3</w:t>
      </w:r>
      <w:r w:rsidR="00C244DC" w:rsidRPr="004B4556">
        <w:rPr>
          <w:rFonts w:asciiTheme="minorHAnsi" w:eastAsia="Calibri" w:hAnsiTheme="minorHAnsi" w:cstheme="minorHAnsi"/>
          <w:b/>
          <w:sz w:val="20"/>
        </w:rPr>
        <w:t xml:space="preserve"> do S</w:t>
      </w:r>
      <w:r w:rsidR="00E3276D" w:rsidRPr="004B4556">
        <w:rPr>
          <w:rFonts w:asciiTheme="minorHAnsi" w:eastAsia="Calibri" w:hAnsiTheme="minorHAnsi" w:cstheme="minorHAnsi"/>
          <w:b/>
          <w:sz w:val="20"/>
        </w:rPr>
        <w:t>WZ</w:t>
      </w:r>
      <w:r w:rsidR="002369B6">
        <w:rPr>
          <w:rFonts w:asciiTheme="minorHAnsi" w:eastAsia="Calibri" w:hAnsiTheme="minorHAnsi" w:cstheme="minorHAnsi"/>
          <w:sz w:val="20"/>
        </w:rPr>
        <w:t>);</w:t>
      </w:r>
      <w:r w:rsidR="00434676" w:rsidRPr="00434676">
        <w:rPr>
          <w:rFonts w:asciiTheme="minorHAnsi" w:hAnsiTheme="minorHAnsi" w:cstheme="minorHAnsi"/>
          <w:sz w:val="20"/>
        </w:rPr>
        <w:t xml:space="preserve"> </w:t>
      </w:r>
      <w:r w:rsidR="00AB5736">
        <w:rPr>
          <w:rFonts w:asciiTheme="minorHAnsi" w:hAnsiTheme="minorHAnsi" w:cstheme="minorHAnsi"/>
          <w:iCs/>
          <w:color w:val="000000"/>
          <w:sz w:val="20"/>
        </w:rPr>
        <w:t xml:space="preserve"> </w:t>
      </w:r>
    </w:p>
    <w:p w14:paraId="4D2CA8EF" w14:textId="6D1ABCC2" w:rsidR="00597C07" w:rsidRPr="004B4556" w:rsidRDefault="002369B6" w:rsidP="007C3596">
      <w:pPr>
        <w:numPr>
          <w:ilvl w:val="1"/>
          <w:numId w:val="5"/>
        </w:numPr>
        <w:spacing w:before="120" w:after="120" w:line="240" w:lineRule="auto"/>
        <w:ind w:left="426" w:hanging="426"/>
        <w:contextualSpacing/>
        <w:rPr>
          <w:rFonts w:asciiTheme="minorHAnsi" w:eastAsia="Calibri" w:hAnsiTheme="minorHAnsi" w:cstheme="minorHAnsi"/>
          <w:sz w:val="20"/>
        </w:rPr>
      </w:pPr>
      <w:r>
        <w:rPr>
          <w:rFonts w:asciiTheme="minorHAnsi" w:eastAsia="Calibri" w:hAnsiTheme="minorHAnsi" w:cstheme="minorHAnsi"/>
          <w:sz w:val="20"/>
        </w:rPr>
        <w:t>O</w:t>
      </w:r>
      <w:r w:rsidR="00CF18FA">
        <w:rPr>
          <w:rFonts w:asciiTheme="minorHAnsi" w:eastAsia="Calibri" w:hAnsiTheme="minorHAnsi" w:cstheme="minorHAnsi"/>
          <w:sz w:val="20"/>
        </w:rPr>
        <w:t>świadczenie</w:t>
      </w:r>
      <w:r w:rsidR="00ED3C0A" w:rsidRPr="004B4556">
        <w:rPr>
          <w:rFonts w:asciiTheme="minorHAnsi" w:eastAsia="Calibri" w:hAnsiTheme="minorHAnsi" w:cstheme="minorHAnsi"/>
          <w:sz w:val="20"/>
        </w:rPr>
        <w:t xml:space="preserve"> o</w:t>
      </w:r>
      <w:r w:rsidR="00E3276D" w:rsidRPr="004B4556">
        <w:rPr>
          <w:rFonts w:asciiTheme="minorHAnsi" w:eastAsia="Calibri" w:hAnsiTheme="minorHAnsi" w:cstheme="minorHAnsi"/>
          <w:sz w:val="20"/>
        </w:rPr>
        <w:t> </w:t>
      </w:r>
      <w:r w:rsidR="00615A31" w:rsidRPr="004B4556">
        <w:rPr>
          <w:rFonts w:asciiTheme="minorHAnsi" w:eastAsia="Calibri" w:hAnsiTheme="minorHAnsi" w:cstheme="minorHAnsi"/>
          <w:sz w:val="20"/>
        </w:rPr>
        <w:t>braku podstaw do wy</w:t>
      </w:r>
      <w:r w:rsidR="002F24E7" w:rsidRPr="004B4556">
        <w:rPr>
          <w:rFonts w:asciiTheme="minorHAnsi" w:eastAsia="Calibri" w:hAnsiTheme="minorHAnsi" w:cstheme="minorHAnsi"/>
          <w:sz w:val="20"/>
        </w:rPr>
        <w:t>kluczenia</w:t>
      </w:r>
      <w:r w:rsidR="00615A31" w:rsidRPr="004B4556">
        <w:rPr>
          <w:rFonts w:asciiTheme="minorHAnsi" w:eastAsia="Calibri" w:hAnsiTheme="minorHAnsi" w:cstheme="minorHAnsi"/>
          <w:sz w:val="20"/>
        </w:rPr>
        <w:t xml:space="preserve"> </w:t>
      </w:r>
      <w:r w:rsidR="00434676">
        <w:rPr>
          <w:rFonts w:asciiTheme="minorHAnsi" w:eastAsia="Calibri" w:hAnsiTheme="minorHAnsi" w:cstheme="minorHAnsi"/>
          <w:sz w:val="20"/>
        </w:rPr>
        <w:t xml:space="preserve">– zgodnie z treścią </w:t>
      </w:r>
      <w:r w:rsidR="00615A31" w:rsidRPr="004B4556">
        <w:rPr>
          <w:rFonts w:asciiTheme="minorHAnsi" w:eastAsia="Calibri" w:hAnsiTheme="minorHAnsi" w:cstheme="minorHAnsi"/>
          <w:b/>
          <w:sz w:val="20"/>
        </w:rPr>
        <w:t>Załącznik</w:t>
      </w:r>
      <w:r w:rsidR="00434676">
        <w:rPr>
          <w:rFonts w:asciiTheme="minorHAnsi" w:eastAsia="Calibri" w:hAnsiTheme="minorHAnsi" w:cstheme="minorHAnsi"/>
          <w:b/>
          <w:sz w:val="20"/>
        </w:rPr>
        <w:t>a</w:t>
      </w:r>
      <w:r w:rsidR="00615A31" w:rsidRPr="004B4556">
        <w:rPr>
          <w:rFonts w:asciiTheme="minorHAnsi" w:eastAsia="Calibri" w:hAnsiTheme="minorHAnsi" w:cstheme="minorHAnsi"/>
          <w:b/>
          <w:sz w:val="20"/>
        </w:rPr>
        <w:t xml:space="preserve"> nr </w:t>
      </w:r>
      <w:r w:rsidR="0068783D">
        <w:rPr>
          <w:rFonts w:asciiTheme="minorHAnsi" w:eastAsia="Calibri" w:hAnsiTheme="minorHAnsi" w:cstheme="minorHAnsi"/>
          <w:b/>
          <w:sz w:val="20"/>
        </w:rPr>
        <w:t>4</w:t>
      </w:r>
      <w:r w:rsidR="00C244DC" w:rsidRPr="004B4556">
        <w:rPr>
          <w:rFonts w:asciiTheme="minorHAnsi" w:eastAsia="Calibri" w:hAnsiTheme="minorHAnsi" w:cstheme="minorHAnsi"/>
          <w:b/>
          <w:sz w:val="20"/>
        </w:rPr>
        <w:t xml:space="preserve"> do S</w:t>
      </w:r>
      <w:r w:rsidR="00597C07" w:rsidRPr="004B4556">
        <w:rPr>
          <w:rFonts w:asciiTheme="minorHAnsi" w:eastAsia="Calibri" w:hAnsiTheme="minorHAnsi" w:cstheme="minorHAnsi"/>
          <w:b/>
          <w:sz w:val="20"/>
        </w:rPr>
        <w:t>WZ</w:t>
      </w:r>
      <w:r w:rsidR="00AB5736">
        <w:rPr>
          <w:rFonts w:asciiTheme="minorHAnsi" w:eastAsia="Calibri" w:hAnsiTheme="minorHAnsi" w:cstheme="minorHAnsi"/>
          <w:b/>
          <w:sz w:val="20"/>
        </w:rPr>
        <w:t xml:space="preserve"> </w:t>
      </w:r>
      <w:r w:rsidR="00004A6B" w:rsidRPr="004B4556">
        <w:rPr>
          <w:rFonts w:asciiTheme="minorHAnsi" w:eastAsia="Calibri" w:hAnsiTheme="minorHAnsi" w:cstheme="minorHAnsi"/>
          <w:sz w:val="20"/>
        </w:rPr>
        <w:t>(</w:t>
      </w:r>
      <w:r w:rsidR="00004A6B" w:rsidRPr="004B4556">
        <w:rPr>
          <w:rFonts w:asciiTheme="minorHAnsi" w:eastAsia="Calibri" w:hAnsiTheme="minorHAnsi" w:cstheme="minorHAnsi"/>
          <w:i/>
          <w:sz w:val="20"/>
        </w:rPr>
        <w:t>jeżeli Wykonawcy wspólnie ubiegają się o udzielenie zamówienia dokument składa każdy z nich</w:t>
      </w:r>
      <w:r w:rsidR="00AB5736">
        <w:rPr>
          <w:rFonts w:asciiTheme="minorHAnsi" w:eastAsia="Calibri" w:hAnsiTheme="minorHAnsi" w:cstheme="minorHAnsi"/>
          <w:i/>
          <w:sz w:val="20"/>
        </w:rPr>
        <w:t>, oświadczenie składają również podmioty udostępniające zasoby</w:t>
      </w:r>
      <w:r w:rsidR="00BA43B1">
        <w:rPr>
          <w:rFonts w:asciiTheme="minorHAnsi" w:eastAsia="Calibri" w:hAnsiTheme="minorHAnsi" w:cstheme="minorHAnsi"/>
          <w:i/>
          <w:sz w:val="20"/>
        </w:rPr>
        <w:t>, a także podwykonawc</w:t>
      </w:r>
      <w:r w:rsidR="00E032D5">
        <w:rPr>
          <w:rFonts w:asciiTheme="minorHAnsi" w:eastAsia="Calibri" w:hAnsiTheme="minorHAnsi" w:cstheme="minorHAnsi"/>
          <w:i/>
          <w:sz w:val="20"/>
        </w:rPr>
        <w:t>y</w:t>
      </w:r>
      <w:r w:rsidR="00BA43B1">
        <w:rPr>
          <w:rFonts w:asciiTheme="minorHAnsi" w:eastAsia="Calibri" w:hAnsiTheme="minorHAnsi" w:cstheme="minorHAnsi"/>
          <w:i/>
          <w:sz w:val="20"/>
        </w:rPr>
        <w:t xml:space="preserve"> </w:t>
      </w:r>
      <w:r w:rsidR="00CF18FA">
        <w:rPr>
          <w:rFonts w:asciiTheme="minorHAnsi" w:eastAsia="Calibri" w:hAnsiTheme="minorHAnsi" w:cstheme="minorHAnsi"/>
          <w:i/>
          <w:sz w:val="20"/>
        </w:rPr>
        <w:t>)</w:t>
      </w:r>
      <w:r w:rsidR="00597C07" w:rsidRPr="004B4556">
        <w:rPr>
          <w:rFonts w:asciiTheme="minorHAnsi" w:eastAsia="Calibri" w:hAnsiTheme="minorHAnsi" w:cstheme="minorHAnsi"/>
          <w:sz w:val="20"/>
        </w:rPr>
        <w:t>;</w:t>
      </w:r>
    </w:p>
    <w:p w14:paraId="4559CA57" w14:textId="75DF8A92" w:rsidR="00597C07" w:rsidRDefault="000A52A7" w:rsidP="007C3596">
      <w:pPr>
        <w:numPr>
          <w:ilvl w:val="1"/>
          <w:numId w:val="5"/>
        </w:numPr>
        <w:spacing w:before="120" w:after="120" w:line="240" w:lineRule="auto"/>
        <w:ind w:left="426" w:hanging="426"/>
        <w:contextualSpacing/>
        <w:rPr>
          <w:rFonts w:asciiTheme="minorHAnsi" w:eastAsia="Calibri" w:hAnsiTheme="minorHAnsi" w:cstheme="minorHAnsi"/>
          <w:sz w:val="20"/>
        </w:rPr>
      </w:pPr>
      <w:r w:rsidRPr="000A52A7">
        <w:rPr>
          <w:rFonts w:asciiTheme="minorHAnsi" w:eastAsia="Calibri" w:hAnsiTheme="minorHAnsi" w:cstheme="minorHAnsi"/>
          <w:iCs/>
          <w:sz w:val="20"/>
        </w:rPr>
        <w:t xml:space="preserve">Odpis lub informację z Krajowego Rejestru Sądowego lub z Centralnej Ewidencji i Informacji o Działalności Gospodarczej, sporządzony nie wcześniej niż 3 miesiące przed jej złożeniem, jeżeli odrębne przepisy wymagają wpisu do rejestru lub ewidencji, w celu potwierdzenia braku podstaw wykluczenia na podstawie 9.4.1.7 Procedury </w:t>
      </w:r>
      <w:r w:rsidRPr="000A52A7">
        <w:rPr>
          <w:rFonts w:asciiTheme="minorHAnsi" w:eastAsia="Calibri" w:hAnsiTheme="minorHAnsi" w:cstheme="minorHAnsi"/>
          <w:i/>
          <w:iCs/>
          <w:sz w:val="20"/>
        </w:rPr>
        <w:t>(w przypadku konsorcjum, przedmiotowe dokumenty składa każdy z tych podmiotów).</w:t>
      </w:r>
      <w:r w:rsidRPr="000A52A7">
        <w:rPr>
          <w:rFonts w:asciiTheme="minorHAnsi" w:eastAsia="Calibri" w:hAnsiTheme="minorHAnsi" w:cstheme="minorHAnsi"/>
          <w:sz w:val="20"/>
        </w:rPr>
        <w:t xml:space="preserve"> </w:t>
      </w:r>
      <w:r w:rsidR="00004A6B" w:rsidRPr="004B4556">
        <w:rPr>
          <w:rFonts w:asciiTheme="minorHAnsi" w:eastAsia="Calibri" w:hAnsiTheme="minorHAnsi" w:cstheme="minorHAnsi"/>
          <w:sz w:val="20"/>
        </w:rPr>
        <w:t>(</w:t>
      </w:r>
      <w:r w:rsidR="00004A6B" w:rsidRPr="004B4556">
        <w:rPr>
          <w:rFonts w:asciiTheme="minorHAnsi" w:eastAsia="Calibri" w:hAnsiTheme="minorHAnsi" w:cstheme="minorHAnsi"/>
          <w:i/>
          <w:sz w:val="20"/>
        </w:rPr>
        <w:t>jeżeli Wykonawcy wspólnie ubiegają się o udzielenie zamówienia dokument składa każdy z nich)</w:t>
      </w:r>
      <w:r w:rsidR="00597C07" w:rsidRPr="004B4556">
        <w:rPr>
          <w:rFonts w:asciiTheme="minorHAnsi" w:eastAsia="Calibri" w:hAnsiTheme="minorHAnsi" w:cstheme="minorHAnsi"/>
          <w:sz w:val="20"/>
        </w:rPr>
        <w:t>;</w:t>
      </w:r>
    </w:p>
    <w:p w14:paraId="78779C8E" w14:textId="4531DE02" w:rsidR="00730A29" w:rsidRPr="004B4556" w:rsidRDefault="00730A29" w:rsidP="00730A29">
      <w:pPr>
        <w:spacing w:before="120" w:after="120" w:line="240" w:lineRule="auto"/>
        <w:ind w:left="426"/>
        <w:contextualSpacing/>
        <w:rPr>
          <w:rFonts w:asciiTheme="minorHAnsi" w:eastAsia="Calibri" w:hAnsiTheme="minorHAnsi" w:cstheme="minorHAnsi"/>
          <w:sz w:val="20"/>
        </w:rPr>
      </w:pPr>
      <w:r>
        <w:rPr>
          <w:rFonts w:asciiTheme="minorHAnsi" w:eastAsia="Calibri" w:hAnsiTheme="minorHAnsi" w:cstheme="minorHAnsi"/>
          <w:sz w:val="20"/>
        </w:rPr>
        <w:t xml:space="preserve">Uwaga: </w:t>
      </w:r>
      <w:r w:rsidRPr="00730A29">
        <w:rPr>
          <w:rFonts w:asciiTheme="minorHAnsi" w:eastAsia="Calibri" w:hAnsiTheme="minorHAnsi" w:cstheme="minorHAnsi"/>
          <w:sz w:val="20"/>
        </w:rPr>
        <w:t>Wykonawca nie jest zobowiązany do przedkładania ww. dokumentów, jeżeli dokumenty są dostępne pod określonymi adresami internetowymi ogólnodostępnych i bezpłatnych baz danych. W takim przypadku Zamawiający pobierze te dokumenty z tych baz danych, o ile posiada do nich dostęp.</w:t>
      </w:r>
    </w:p>
    <w:p w14:paraId="61F1AFD9" w14:textId="6D7B4A76" w:rsidR="00A478B7" w:rsidRDefault="00964E5B" w:rsidP="007C3596">
      <w:pPr>
        <w:numPr>
          <w:ilvl w:val="1"/>
          <w:numId w:val="5"/>
        </w:numPr>
        <w:spacing w:before="120" w:after="120" w:line="240" w:lineRule="auto"/>
        <w:ind w:left="426" w:hanging="426"/>
        <w:contextualSpacing/>
        <w:rPr>
          <w:rFonts w:asciiTheme="minorHAnsi" w:eastAsia="Calibri" w:hAnsiTheme="minorHAnsi" w:cstheme="minorHAnsi"/>
          <w:sz w:val="20"/>
        </w:rPr>
      </w:pPr>
      <w:r w:rsidRPr="0068783D">
        <w:rPr>
          <w:rFonts w:asciiTheme="minorHAnsi" w:eastAsia="Calibri" w:hAnsiTheme="minorHAnsi" w:cstheme="minorHAnsi"/>
          <w:sz w:val="20"/>
          <w:u w:val="single"/>
        </w:rPr>
        <w:t>W</w:t>
      </w:r>
      <w:r w:rsidR="005B1ED0" w:rsidRPr="0068783D">
        <w:rPr>
          <w:rFonts w:asciiTheme="minorHAnsi" w:eastAsia="Calibri" w:hAnsiTheme="minorHAnsi" w:cstheme="minorHAnsi"/>
          <w:sz w:val="20"/>
          <w:u w:val="single"/>
        </w:rPr>
        <w:t>ykaz doświadczenia</w:t>
      </w:r>
      <w:r w:rsidR="005B1ED0" w:rsidRPr="004B4556">
        <w:rPr>
          <w:rFonts w:asciiTheme="minorHAnsi" w:eastAsia="Calibri" w:hAnsiTheme="minorHAnsi" w:cstheme="minorHAnsi"/>
          <w:sz w:val="20"/>
        </w:rPr>
        <w:t xml:space="preserve"> </w:t>
      </w:r>
      <w:r w:rsidR="005B1ED0" w:rsidRPr="004B4556">
        <w:rPr>
          <w:rFonts w:asciiTheme="minorHAnsi" w:eastAsia="Calibri" w:hAnsiTheme="minorHAnsi" w:cstheme="minorHAnsi"/>
          <w:iCs/>
          <w:sz w:val="20"/>
        </w:rPr>
        <w:t>(</w:t>
      </w:r>
      <w:r w:rsidRPr="00964E5B">
        <w:rPr>
          <w:rFonts w:asciiTheme="minorHAnsi" w:eastAsia="Calibri" w:hAnsiTheme="minorHAnsi" w:cstheme="minorHAnsi"/>
          <w:iCs/>
          <w:sz w:val="20"/>
        </w:rPr>
        <w:t>zgodnie z treścią</w:t>
      </w:r>
      <w:r w:rsidRPr="00964E5B">
        <w:rPr>
          <w:rFonts w:asciiTheme="minorHAnsi" w:eastAsia="Calibri" w:hAnsiTheme="minorHAnsi" w:cstheme="minorHAnsi"/>
          <w:b/>
          <w:iCs/>
          <w:sz w:val="20"/>
        </w:rPr>
        <w:t xml:space="preserve"> Załącznika nr </w:t>
      </w:r>
      <w:r w:rsidR="001F48AF">
        <w:rPr>
          <w:rFonts w:asciiTheme="minorHAnsi" w:eastAsia="Calibri" w:hAnsiTheme="minorHAnsi" w:cstheme="minorHAnsi"/>
          <w:b/>
          <w:iCs/>
          <w:sz w:val="20"/>
        </w:rPr>
        <w:t>6</w:t>
      </w:r>
      <w:r w:rsidRPr="00964E5B">
        <w:rPr>
          <w:rFonts w:asciiTheme="minorHAnsi" w:eastAsia="Calibri" w:hAnsiTheme="minorHAnsi" w:cstheme="minorHAnsi"/>
          <w:b/>
          <w:iCs/>
          <w:sz w:val="20"/>
        </w:rPr>
        <w:t xml:space="preserve"> do SWZ</w:t>
      </w:r>
      <w:r w:rsidR="005B1ED0" w:rsidRPr="004B4556">
        <w:rPr>
          <w:rFonts w:asciiTheme="minorHAnsi" w:eastAsia="Calibri" w:hAnsiTheme="minorHAnsi" w:cstheme="minorHAnsi"/>
          <w:iCs/>
          <w:sz w:val="20"/>
        </w:rPr>
        <w:t>)</w:t>
      </w:r>
      <w:r w:rsidR="005B1ED0" w:rsidRPr="004B4556">
        <w:rPr>
          <w:rFonts w:asciiTheme="minorHAnsi" w:eastAsia="Calibri" w:hAnsiTheme="minorHAnsi" w:cstheme="minorHAnsi"/>
          <w:sz w:val="20"/>
        </w:rPr>
        <w:t xml:space="preserve">, o którym mowa w pkt </w:t>
      </w:r>
      <w:r w:rsidR="00E032D5">
        <w:rPr>
          <w:rFonts w:asciiTheme="minorHAnsi" w:eastAsia="Calibri" w:hAnsiTheme="minorHAnsi" w:cstheme="minorHAnsi"/>
          <w:sz w:val="20"/>
        </w:rPr>
        <w:t>1.2.1 a)</w:t>
      </w:r>
      <w:r w:rsidR="005B1ED0" w:rsidRPr="004B4556">
        <w:rPr>
          <w:rFonts w:asciiTheme="minorHAnsi" w:eastAsia="Calibri" w:hAnsiTheme="minorHAnsi" w:cstheme="minorHAnsi"/>
          <w:sz w:val="20"/>
        </w:rPr>
        <w:t xml:space="preserve"> powyżej, </w:t>
      </w:r>
      <w:r w:rsidR="005B1ED0" w:rsidRPr="004B4556">
        <w:rPr>
          <w:rFonts w:asciiTheme="minorHAnsi" w:eastAsia="Calibri" w:hAnsiTheme="minorHAnsi" w:cstheme="minorHAnsi"/>
          <w:iCs/>
          <w:sz w:val="20"/>
        </w:rPr>
        <w:t>wraz z dowodami określającymi</w:t>
      </w:r>
      <w:r>
        <w:rPr>
          <w:rFonts w:asciiTheme="minorHAnsi" w:eastAsia="Calibri" w:hAnsiTheme="minorHAnsi" w:cstheme="minorHAnsi"/>
          <w:iCs/>
          <w:sz w:val="20"/>
        </w:rPr>
        <w:t>,</w:t>
      </w:r>
      <w:r w:rsidR="005B1ED0" w:rsidRPr="004B4556">
        <w:rPr>
          <w:rFonts w:asciiTheme="minorHAnsi" w:eastAsia="Calibri" w:hAnsiTheme="minorHAnsi" w:cstheme="minorHAnsi"/>
          <w:iCs/>
          <w:sz w:val="20"/>
        </w:rPr>
        <w:t xml:space="preserve"> czy </w:t>
      </w:r>
      <w:r w:rsidR="00C11C1A">
        <w:rPr>
          <w:rFonts w:asciiTheme="minorHAnsi" w:eastAsia="Calibri" w:hAnsiTheme="minorHAnsi" w:cstheme="minorHAnsi"/>
          <w:iCs/>
          <w:sz w:val="20"/>
        </w:rPr>
        <w:t>roboty budowlane</w:t>
      </w:r>
      <w:r w:rsidR="005B1ED0" w:rsidRPr="004B4556">
        <w:rPr>
          <w:rFonts w:asciiTheme="minorHAnsi" w:eastAsia="Calibri" w:hAnsiTheme="minorHAnsi" w:cstheme="minorHAnsi"/>
          <w:iCs/>
          <w:sz w:val="20"/>
        </w:rPr>
        <w:t xml:space="preserve"> wskazane w wykazie zostały wykonane należycie. Dowodami, o których mowa powyżej są np.: </w:t>
      </w:r>
      <w:r w:rsidR="005B1ED0" w:rsidRPr="001F48AF">
        <w:rPr>
          <w:rFonts w:asciiTheme="minorHAnsi" w:eastAsia="Calibri" w:hAnsiTheme="minorHAnsi" w:cstheme="minorHAnsi"/>
          <w:i/>
          <w:iCs/>
          <w:sz w:val="20"/>
        </w:rPr>
        <w:t xml:space="preserve">referencje, zaświadczenie, protokół odbioru </w:t>
      </w:r>
      <w:r w:rsidRPr="001F48AF">
        <w:rPr>
          <w:rFonts w:asciiTheme="minorHAnsi" w:eastAsia="Calibri" w:hAnsiTheme="minorHAnsi" w:cstheme="minorHAnsi"/>
          <w:i/>
          <w:iCs/>
          <w:sz w:val="20"/>
        </w:rPr>
        <w:t xml:space="preserve">- </w:t>
      </w:r>
      <w:r w:rsidR="005B1ED0" w:rsidRPr="001F48AF">
        <w:rPr>
          <w:rFonts w:asciiTheme="minorHAnsi" w:eastAsia="Calibri" w:hAnsiTheme="minorHAnsi" w:cstheme="minorHAnsi"/>
          <w:i/>
          <w:iCs/>
          <w:sz w:val="20"/>
        </w:rPr>
        <w:t xml:space="preserve">wystawione przez podmiot, na rzecz którego </w:t>
      </w:r>
      <w:r w:rsidR="00A117C5" w:rsidRPr="001F48AF">
        <w:rPr>
          <w:rFonts w:asciiTheme="minorHAnsi" w:eastAsia="Calibri" w:hAnsiTheme="minorHAnsi" w:cstheme="minorHAnsi"/>
          <w:i/>
          <w:iCs/>
          <w:sz w:val="20"/>
        </w:rPr>
        <w:t>zamówienia</w:t>
      </w:r>
      <w:r w:rsidR="00E032D5" w:rsidRPr="001F48AF">
        <w:rPr>
          <w:rFonts w:asciiTheme="minorHAnsi" w:eastAsia="Calibri" w:hAnsiTheme="minorHAnsi" w:cstheme="minorHAnsi"/>
          <w:i/>
          <w:iCs/>
          <w:sz w:val="20"/>
        </w:rPr>
        <w:t xml:space="preserve"> były wykonywane</w:t>
      </w:r>
      <w:r w:rsidR="005B1ED0" w:rsidRPr="004B4556">
        <w:rPr>
          <w:rFonts w:asciiTheme="minorHAnsi" w:eastAsia="Calibri" w:hAnsiTheme="minorHAnsi" w:cstheme="minorHAnsi"/>
          <w:sz w:val="20"/>
        </w:rPr>
        <w:t>;</w:t>
      </w:r>
    </w:p>
    <w:p w14:paraId="6369FDF4" w14:textId="5EB776E3" w:rsidR="002B0F3E" w:rsidRPr="004B4556" w:rsidRDefault="002B0F3E" w:rsidP="002B0F3E">
      <w:pPr>
        <w:spacing w:before="120" w:after="120" w:line="240" w:lineRule="auto"/>
        <w:ind w:left="426"/>
        <w:contextualSpacing/>
        <w:rPr>
          <w:rFonts w:asciiTheme="minorHAnsi" w:eastAsia="Calibri" w:hAnsiTheme="minorHAnsi" w:cstheme="minorHAnsi"/>
          <w:sz w:val="20"/>
        </w:rPr>
      </w:pPr>
      <w:r>
        <w:rPr>
          <w:rFonts w:asciiTheme="minorHAnsi" w:eastAsia="Calibri" w:hAnsiTheme="minorHAnsi" w:cstheme="minorHAnsi"/>
          <w:sz w:val="20"/>
        </w:rPr>
        <w:t xml:space="preserve">Uwaga: </w:t>
      </w:r>
      <w:r w:rsidRPr="002B0F3E">
        <w:rPr>
          <w:rFonts w:asciiTheme="minorHAnsi" w:eastAsia="Calibri" w:hAnsiTheme="minorHAnsi" w:cstheme="minorHAnsi"/>
          <w:sz w:val="20"/>
        </w:rPr>
        <w:t>Nie wymaga się załączania dokumentów potwierdzających należyte wykonanie prac wykonywanych na rzecz PGE Dystrybucja S.A. W takim wypadku Wykonawca winien wskazać numer umowy na podstawie której realizował zamówienie.</w:t>
      </w:r>
    </w:p>
    <w:p w14:paraId="37C6E4D6" w14:textId="77777777" w:rsidR="00D9054B" w:rsidRDefault="007065B7" w:rsidP="00D9054B">
      <w:pPr>
        <w:numPr>
          <w:ilvl w:val="1"/>
          <w:numId w:val="5"/>
        </w:numPr>
        <w:spacing w:before="120" w:after="120" w:line="240" w:lineRule="auto"/>
        <w:ind w:left="426" w:hanging="426"/>
        <w:contextualSpacing/>
        <w:rPr>
          <w:rFonts w:asciiTheme="minorHAnsi" w:eastAsia="Calibri" w:hAnsiTheme="minorHAnsi" w:cstheme="minorHAnsi"/>
          <w:sz w:val="20"/>
        </w:rPr>
      </w:pPr>
      <w:r w:rsidRPr="0068783D">
        <w:rPr>
          <w:rFonts w:asciiTheme="minorHAnsi" w:eastAsia="Calibri" w:hAnsiTheme="minorHAnsi" w:cstheme="minorHAnsi"/>
          <w:bCs/>
          <w:sz w:val="20"/>
          <w:u w:val="single"/>
        </w:rPr>
        <w:t>W</w:t>
      </w:r>
      <w:r w:rsidR="005B1ED0" w:rsidRPr="0068783D">
        <w:rPr>
          <w:rFonts w:asciiTheme="minorHAnsi" w:eastAsia="Calibri" w:hAnsiTheme="minorHAnsi" w:cstheme="minorHAnsi"/>
          <w:bCs/>
          <w:sz w:val="20"/>
          <w:u w:val="single"/>
        </w:rPr>
        <w:t>ykaz osób</w:t>
      </w:r>
      <w:r w:rsidR="005B1ED0" w:rsidRPr="004B4556">
        <w:rPr>
          <w:rFonts w:asciiTheme="minorHAnsi" w:eastAsia="Calibri" w:hAnsiTheme="minorHAnsi" w:cstheme="minorHAnsi"/>
          <w:bCs/>
          <w:sz w:val="20"/>
        </w:rPr>
        <w:t xml:space="preserve"> (</w:t>
      </w:r>
      <w:r w:rsidRPr="007065B7">
        <w:rPr>
          <w:rFonts w:asciiTheme="minorHAnsi" w:eastAsia="Calibri" w:hAnsiTheme="minorHAnsi" w:cstheme="minorHAnsi"/>
          <w:bCs/>
          <w:sz w:val="20"/>
        </w:rPr>
        <w:t>zgodnie ze wzorem</w:t>
      </w:r>
      <w:r w:rsidRPr="007065B7">
        <w:rPr>
          <w:rFonts w:asciiTheme="minorHAnsi" w:eastAsia="Calibri" w:hAnsiTheme="minorHAnsi" w:cstheme="minorHAnsi"/>
          <w:b/>
          <w:bCs/>
          <w:sz w:val="20"/>
        </w:rPr>
        <w:t xml:space="preserve"> Załącznika nr </w:t>
      </w:r>
      <w:r w:rsidR="001F48AF">
        <w:rPr>
          <w:rFonts w:asciiTheme="minorHAnsi" w:eastAsia="Calibri" w:hAnsiTheme="minorHAnsi" w:cstheme="minorHAnsi"/>
          <w:b/>
          <w:bCs/>
          <w:sz w:val="20"/>
        </w:rPr>
        <w:t>7</w:t>
      </w:r>
      <w:r w:rsidRPr="007065B7">
        <w:rPr>
          <w:rFonts w:asciiTheme="minorHAnsi" w:eastAsia="Calibri" w:hAnsiTheme="minorHAnsi" w:cstheme="minorHAnsi"/>
          <w:b/>
          <w:bCs/>
          <w:sz w:val="20"/>
        </w:rPr>
        <w:t xml:space="preserve"> do SWZ</w:t>
      </w:r>
      <w:r w:rsidR="005B1ED0" w:rsidRPr="004B4556">
        <w:rPr>
          <w:rFonts w:asciiTheme="minorHAnsi" w:eastAsia="Calibri" w:hAnsiTheme="minorHAnsi" w:cstheme="minorHAnsi"/>
          <w:bCs/>
          <w:sz w:val="20"/>
        </w:rPr>
        <w:t xml:space="preserve">), o których mowa w pkt </w:t>
      </w:r>
      <w:r w:rsidR="00E032D5">
        <w:rPr>
          <w:rFonts w:asciiTheme="minorHAnsi" w:eastAsia="Calibri" w:hAnsiTheme="minorHAnsi" w:cstheme="minorHAnsi"/>
          <w:bCs/>
          <w:sz w:val="20"/>
        </w:rPr>
        <w:t>1.2.1.</w:t>
      </w:r>
      <w:r w:rsidR="005B1ED0" w:rsidRPr="004B4556">
        <w:rPr>
          <w:rFonts w:asciiTheme="minorHAnsi" w:eastAsia="Calibri" w:hAnsiTheme="minorHAnsi" w:cstheme="minorHAnsi"/>
          <w:bCs/>
          <w:sz w:val="20"/>
        </w:rPr>
        <w:t xml:space="preserve"> </w:t>
      </w:r>
      <w:r w:rsidR="00B167BD">
        <w:rPr>
          <w:rFonts w:asciiTheme="minorHAnsi" w:eastAsia="Calibri" w:hAnsiTheme="minorHAnsi" w:cstheme="minorHAnsi"/>
          <w:bCs/>
          <w:sz w:val="20"/>
        </w:rPr>
        <w:t xml:space="preserve">b) </w:t>
      </w:r>
      <w:r w:rsidR="005B1ED0" w:rsidRPr="004B4556">
        <w:rPr>
          <w:rFonts w:asciiTheme="minorHAnsi" w:eastAsia="Calibri" w:hAnsiTheme="minorHAnsi" w:cstheme="minorHAnsi"/>
          <w:bCs/>
          <w:sz w:val="20"/>
        </w:rPr>
        <w:t>powyżej, zawierający informację na temat wykształcenia / kwalifikacji / doświadczenia /uprawnień tych osób;</w:t>
      </w:r>
    </w:p>
    <w:p w14:paraId="66A91996" w14:textId="31918C7A" w:rsidR="00644E52" w:rsidRPr="00D9054B" w:rsidRDefault="00644E52" w:rsidP="00D9054B">
      <w:pPr>
        <w:numPr>
          <w:ilvl w:val="1"/>
          <w:numId w:val="5"/>
        </w:numPr>
        <w:spacing w:before="120" w:after="120" w:line="240" w:lineRule="auto"/>
        <w:ind w:left="426" w:hanging="426"/>
        <w:contextualSpacing/>
        <w:rPr>
          <w:rFonts w:asciiTheme="minorHAnsi" w:eastAsia="Calibri" w:hAnsiTheme="minorHAnsi" w:cstheme="minorHAnsi"/>
          <w:sz w:val="20"/>
        </w:rPr>
      </w:pPr>
      <w:r w:rsidRPr="00D9054B">
        <w:rPr>
          <w:rFonts w:asciiTheme="minorHAnsi" w:eastAsia="Calibri" w:hAnsiTheme="minorHAnsi" w:cstheme="minorHAnsi"/>
          <w:sz w:val="20"/>
          <w:u w:val="single"/>
        </w:rPr>
        <w:t>Oświadczenie o odbyciu wizji lokalnej</w:t>
      </w:r>
      <w:r w:rsidRPr="00D9054B">
        <w:rPr>
          <w:rFonts w:asciiTheme="minorHAnsi" w:eastAsia="Calibri" w:hAnsiTheme="minorHAnsi" w:cstheme="minorHAnsi"/>
          <w:sz w:val="20"/>
        </w:rPr>
        <w:t xml:space="preserve"> zgodnie z </w:t>
      </w:r>
      <w:r w:rsidRPr="00D9054B">
        <w:rPr>
          <w:rFonts w:asciiTheme="minorHAnsi" w:eastAsia="Calibri" w:hAnsiTheme="minorHAnsi" w:cstheme="minorHAnsi"/>
          <w:b/>
          <w:sz w:val="20"/>
        </w:rPr>
        <w:t>Załącznikiem nr 8 do SWZ</w:t>
      </w:r>
    </w:p>
    <w:p w14:paraId="20B44C91" w14:textId="4F41F226" w:rsidR="00597C07" w:rsidRPr="00A56B3E" w:rsidRDefault="00597C07" w:rsidP="00A56B3E">
      <w:pPr>
        <w:spacing w:before="120" w:after="120" w:line="240" w:lineRule="auto"/>
        <w:ind w:left="426"/>
        <w:contextualSpacing/>
        <w:rPr>
          <w:rFonts w:asciiTheme="minorHAnsi" w:eastAsia="Calibri" w:hAnsiTheme="minorHAnsi" w:cstheme="minorHAnsi"/>
          <w:sz w:val="20"/>
        </w:rPr>
      </w:pPr>
    </w:p>
    <w:p w14:paraId="6897D43B" w14:textId="3D180A56" w:rsidR="0004075E" w:rsidRPr="00E609F2" w:rsidRDefault="0004075E" w:rsidP="007C3596">
      <w:pPr>
        <w:pStyle w:val="Akapitzlist"/>
        <w:numPr>
          <w:ilvl w:val="0"/>
          <w:numId w:val="5"/>
        </w:numPr>
        <w:spacing w:before="120" w:after="120" w:line="24" w:lineRule="atLeast"/>
        <w:outlineLvl w:val="0"/>
        <w:rPr>
          <w:rFonts w:asciiTheme="minorHAnsi" w:hAnsiTheme="minorHAnsi" w:cstheme="minorHAnsi"/>
          <w:sz w:val="20"/>
        </w:rPr>
      </w:pPr>
      <w:r w:rsidRPr="00E609F2">
        <w:rPr>
          <w:rFonts w:asciiTheme="minorHAnsi" w:hAnsiTheme="minorHAnsi" w:cstheme="minorHAnsi"/>
          <w:b/>
          <w:sz w:val="20"/>
        </w:rPr>
        <w:t>Na kompletną Ofertę</w:t>
      </w:r>
      <w:r w:rsidR="004B78BB" w:rsidRPr="00E609F2">
        <w:rPr>
          <w:rFonts w:asciiTheme="minorHAnsi" w:hAnsiTheme="minorHAnsi" w:cstheme="minorHAnsi"/>
          <w:b/>
          <w:sz w:val="20"/>
        </w:rPr>
        <w:t xml:space="preserve"> </w:t>
      </w:r>
      <w:r w:rsidRPr="00E609F2">
        <w:rPr>
          <w:rFonts w:asciiTheme="minorHAnsi" w:hAnsiTheme="minorHAnsi" w:cstheme="minorHAnsi"/>
          <w:b/>
          <w:sz w:val="20"/>
        </w:rPr>
        <w:t>s</w:t>
      </w:r>
      <w:r w:rsidR="00C94218" w:rsidRPr="00E609F2">
        <w:rPr>
          <w:rFonts w:asciiTheme="minorHAnsi" w:hAnsiTheme="minorHAnsi" w:cstheme="minorHAnsi"/>
          <w:b/>
          <w:sz w:val="20"/>
        </w:rPr>
        <w:t>kładają się dokum</w:t>
      </w:r>
      <w:bookmarkStart w:id="2" w:name="_GoBack"/>
      <w:bookmarkEnd w:id="2"/>
      <w:r w:rsidR="00C94218" w:rsidRPr="00E609F2">
        <w:rPr>
          <w:rFonts w:asciiTheme="minorHAnsi" w:hAnsiTheme="minorHAnsi" w:cstheme="minorHAnsi"/>
          <w:b/>
          <w:sz w:val="20"/>
        </w:rPr>
        <w:t>enty</w:t>
      </w:r>
      <w:r w:rsidR="001F1B06" w:rsidRPr="00E609F2">
        <w:rPr>
          <w:rFonts w:asciiTheme="minorHAnsi" w:hAnsiTheme="minorHAnsi" w:cstheme="minorHAnsi"/>
          <w:b/>
          <w:sz w:val="20"/>
        </w:rPr>
        <w:t>,</w:t>
      </w:r>
      <w:r w:rsidR="00C94218" w:rsidRPr="00E609F2">
        <w:rPr>
          <w:rFonts w:asciiTheme="minorHAnsi" w:hAnsiTheme="minorHAnsi" w:cstheme="minorHAnsi"/>
          <w:b/>
          <w:sz w:val="20"/>
        </w:rPr>
        <w:t xml:space="preserve"> jak niżej</w:t>
      </w:r>
      <w:r w:rsidR="00C94218" w:rsidRPr="00E609F2">
        <w:rPr>
          <w:rFonts w:asciiTheme="minorHAnsi" w:hAnsiTheme="minorHAnsi" w:cstheme="minorHAnsi"/>
          <w:sz w:val="20"/>
        </w:rPr>
        <w:t>:</w:t>
      </w:r>
    </w:p>
    <w:p w14:paraId="7B27047F" w14:textId="3F44A1E5" w:rsidR="00A12FBB" w:rsidRPr="004B4556" w:rsidRDefault="00A12FBB" w:rsidP="007C3596">
      <w:pPr>
        <w:pStyle w:val="Tekstpodstawowy"/>
        <w:numPr>
          <w:ilvl w:val="1"/>
          <w:numId w:val="5"/>
        </w:numPr>
        <w:spacing w:line="24" w:lineRule="atLeast"/>
        <w:outlineLvl w:val="0"/>
        <w:rPr>
          <w:rFonts w:asciiTheme="minorHAnsi" w:hAnsiTheme="minorHAnsi" w:cstheme="minorHAnsi"/>
          <w:sz w:val="20"/>
        </w:rPr>
      </w:pPr>
      <w:r w:rsidRPr="004B4556">
        <w:rPr>
          <w:rFonts w:asciiTheme="minorHAnsi" w:hAnsiTheme="minorHAnsi" w:cstheme="minorHAnsi"/>
          <w:b/>
          <w:iCs/>
          <w:sz w:val="20"/>
        </w:rPr>
        <w:t xml:space="preserve">Formularz Oferty (przygotowany wg Załącznika nr 3 do SWZ) </w:t>
      </w:r>
      <w:r w:rsidRPr="004B4556">
        <w:rPr>
          <w:rFonts w:asciiTheme="minorHAnsi" w:hAnsiTheme="minorHAnsi" w:cstheme="minorHAnsi"/>
          <w:iCs/>
          <w:sz w:val="20"/>
        </w:rPr>
        <w:t>przygotowany</w:t>
      </w:r>
      <w:r w:rsidRPr="004B4556">
        <w:rPr>
          <w:rFonts w:asciiTheme="minorHAnsi" w:hAnsiTheme="minorHAnsi" w:cstheme="minorHAnsi"/>
          <w:b/>
          <w:iCs/>
          <w:sz w:val="20"/>
        </w:rPr>
        <w:t xml:space="preserve"> </w:t>
      </w:r>
      <w:r w:rsidR="00A87524">
        <w:rPr>
          <w:rFonts w:asciiTheme="minorHAnsi" w:hAnsiTheme="minorHAnsi" w:cstheme="minorHAnsi"/>
          <w:iCs/>
          <w:sz w:val="20"/>
        </w:rPr>
        <w:t>zgodnie</w:t>
      </w:r>
      <w:r w:rsidRPr="004B4556">
        <w:rPr>
          <w:rFonts w:asciiTheme="minorHAnsi" w:hAnsiTheme="minorHAnsi" w:cstheme="minorHAnsi"/>
          <w:iCs/>
          <w:sz w:val="20"/>
        </w:rPr>
        <w:t xml:space="preserve"> z wymogami pkt 6.3. SWZ</w:t>
      </w:r>
      <w:r w:rsidR="00B9399E" w:rsidRPr="004B4556">
        <w:rPr>
          <w:rFonts w:asciiTheme="minorHAnsi" w:hAnsiTheme="minorHAnsi" w:cstheme="minorHAnsi"/>
          <w:iCs/>
          <w:sz w:val="20"/>
        </w:rPr>
        <w:t xml:space="preserve"> oraz 6.5</w:t>
      </w:r>
      <w:r w:rsidR="008E04C7" w:rsidRPr="004B4556">
        <w:rPr>
          <w:rFonts w:asciiTheme="minorHAnsi" w:hAnsiTheme="minorHAnsi" w:cstheme="minorHAnsi"/>
          <w:iCs/>
          <w:sz w:val="20"/>
        </w:rPr>
        <w:t>. SWZ</w:t>
      </w:r>
      <w:r w:rsidRPr="004B4556">
        <w:rPr>
          <w:rFonts w:asciiTheme="minorHAnsi" w:hAnsiTheme="minorHAnsi" w:cstheme="minorHAnsi"/>
          <w:iCs/>
          <w:sz w:val="20"/>
        </w:rPr>
        <w:t>.</w:t>
      </w:r>
      <w:r w:rsidRPr="004B4556">
        <w:rPr>
          <w:rFonts w:asciiTheme="minorHAnsi" w:hAnsiTheme="minorHAnsi" w:cstheme="minorHAnsi"/>
          <w:b/>
          <w:iCs/>
          <w:sz w:val="20"/>
        </w:rPr>
        <w:t xml:space="preserve"> </w:t>
      </w:r>
    </w:p>
    <w:p w14:paraId="290126A8" w14:textId="092FBA5C" w:rsidR="00A12FBB" w:rsidRPr="004B4556" w:rsidRDefault="007F4D3D" w:rsidP="00A12FBB">
      <w:pPr>
        <w:pStyle w:val="Tekstpodstawowy"/>
        <w:spacing w:line="24" w:lineRule="atLeast"/>
        <w:ind w:left="567"/>
        <w:outlineLvl w:val="0"/>
        <w:rPr>
          <w:rFonts w:asciiTheme="minorHAnsi" w:hAnsiTheme="minorHAnsi" w:cstheme="minorHAnsi"/>
          <w:b/>
          <w:sz w:val="20"/>
          <w:u w:val="single"/>
        </w:rPr>
      </w:pPr>
      <w:r w:rsidRPr="007F4D3D">
        <w:rPr>
          <w:rFonts w:asciiTheme="minorHAnsi" w:hAnsiTheme="minorHAnsi" w:cstheme="minorHAnsi"/>
          <w:b/>
          <w:sz w:val="20"/>
        </w:rPr>
        <w:t xml:space="preserve">Uwaga: </w:t>
      </w:r>
      <w:r w:rsidR="00A12FBB" w:rsidRPr="007F4D3D">
        <w:rPr>
          <w:rFonts w:asciiTheme="minorHAnsi" w:hAnsiTheme="minorHAnsi" w:cstheme="minorHAnsi"/>
          <w:b/>
          <w:sz w:val="20"/>
        </w:rPr>
        <w:t xml:space="preserve">Dokumenty składające się na ofertę wymienione w pkt </w:t>
      </w:r>
      <w:r w:rsidR="008E04C7" w:rsidRPr="007F4D3D">
        <w:rPr>
          <w:rFonts w:asciiTheme="minorHAnsi" w:hAnsiTheme="minorHAnsi" w:cstheme="minorHAnsi"/>
          <w:b/>
          <w:sz w:val="20"/>
        </w:rPr>
        <w:t>3.1.</w:t>
      </w:r>
      <w:r w:rsidR="00A12FBB" w:rsidRPr="007F4D3D">
        <w:rPr>
          <w:rFonts w:asciiTheme="minorHAnsi" w:hAnsiTheme="minorHAnsi" w:cstheme="minorHAnsi"/>
          <w:b/>
          <w:sz w:val="20"/>
        </w:rPr>
        <w:t xml:space="preserve"> </w:t>
      </w:r>
      <w:r w:rsidR="001804D0" w:rsidRPr="007F4D3D">
        <w:rPr>
          <w:rFonts w:asciiTheme="minorHAnsi" w:hAnsiTheme="minorHAnsi" w:cstheme="minorHAnsi"/>
          <w:b/>
          <w:sz w:val="20"/>
        </w:rPr>
        <w:t>powyżej</w:t>
      </w:r>
      <w:r w:rsidR="001F48AF">
        <w:rPr>
          <w:rFonts w:asciiTheme="minorHAnsi" w:hAnsiTheme="minorHAnsi" w:cstheme="minorHAnsi"/>
          <w:b/>
          <w:sz w:val="20"/>
        </w:rPr>
        <w:t xml:space="preserve"> nie podlegają uzupełnieniu</w:t>
      </w:r>
    </w:p>
    <w:p w14:paraId="409889BB" w14:textId="5D95B669" w:rsidR="009860DB" w:rsidRPr="004B4556" w:rsidRDefault="0004075E" w:rsidP="007C3596">
      <w:pPr>
        <w:pStyle w:val="Akapitzlist"/>
        <w:numPr>
          <w:ilvl w:val="1"/>
          <w:numId w:val="5"/>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 xml:space="preserve">Dokumenty/oświadczenia/wykazy wymienione w pkt </w:t>
      </w:r>
      <w:r w:rsidR="009860DB" w:rsidRPr="004B4556">
        <w:rPr>
          <w:rFonts w:asciiTheme="minorHAnsi" w:hAnsiTheme="minorHAnsi" w:cstheme="minorHAnsi"/>
          <w:sz w:val="20"/>
        </w:rPr>
        <w:t>2 powyżej</w:t>
      </w:r>
      <w:r w:rsidR="00711D36">
        <w:rPr>
          <w:rFonts w:asciiTheme="minorHAnsi" w:hAnsiTheme="minorHAnsi" w:cstheme="minorHAnsi"/>
          <w:sz w:val="20"/>
        </w:rPr>
        <w:t>.</w:t>
      </w:r>
    </w:p>
    <w:p w14:paraId="042C208F" w14:textId="5EF9C6F6" w:rsidR="009860DB" w:rsidRPr="004B4556" w:rsidRDefault="0004075E" w:rsidP="007C3596">
      <w:pPr>
        <w:pStyle w:val="Akapitzlist"/>
        <w:numPr>
          <w:ilvl w:val="1"/>
          <w:numId w:val="5"/>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Pełnomocnictwo dla osób podpisujących Ofertę, jeżeli uprawnienie do reprezentacji Wykonawcy nie wynika z dokumentu rejestrow</w:t>
      </w:r>
      <w:r w:rsidR="006C33CB" w:rsidRPr="004B4556">
        <w:rPr>
          <w:rFonts w:asciiTheme="minorHAnsi" w:hAnsiTheme="minorHAnsi" w:cstheme="minorHAnsi"/>
          <w:sz w:val="20"/>
        </w:rPr>
        <w:t>ego, o którym mowa w punkcie 2.3</w:t>
      </w:r>
      <w:r w:rsidRPr="004B4556">
        <w:rPr>
          <w:rFonts w:asciiTheme="minorHAnsi" w:hAnsiTheme="minorHAnsi" w:cstheme="minorHAnsi"/>
          <w:sz w:val="20"/>
        </w:rPr>
        <w:t>.</w:t>
      </w:r>
      <w:r w:rsidR="00524108">
        <w:rPr>
          <w:rFonts w:asciiTheme="minorHAnsi" w:hAnsiTheme="minorHAnsi" w:cstheme="minorHAnsi"/>
          <w:sz w:val="20"/>
        </w:rPr>
        <w:t xml:space="preserve"> </w:t>
      </w:r>
      <w:r w:rsidR="009860DB" w:rsidRPr="004B4556">
        <w:rPr>
          <w:rFonts w:asciiTheme="minorHAnsi" w:hAnsiTheme="minorHAnsi" w:cstheme="minorHAnsi"/>
          <w:sz w:val="20"/>
        </w:rPr>
        <w:t>powyżej</w:t>
      </w:r>
      <w:r w:rsidRPr="004B4556">
        <w:rPr>
          <w:rFonts w:asciiTheme="minorHAnsi" w:hAnsiTheme="minorHAnsi" w:cstheme="minorHAnsi"/>
          <w:sz w:val="20"/>
        </w:rPr>
        <w:t>. Zaleca się, aby pełnomocnictwo jednoznacznie określało postępowanie</w:t>
      </w:r>
      <w:r w:rsidR="00EB05F2">
        <w:rPr>
          <w:rFonts w:asciiTheme="minorHAnsi" w:hAnsiTheme="minorHAnsi" w:cstheme="minorHAnsi"/>
          <w:sz w:val="20"/>
        </w:rPr>
        <w:t>,</w:t>
      </w:r>
      <w:r w:rsidRPr="004B4556">
        <w:rPr>
          <w:rFonts w:asciiTheme="minorHAnsi" w:hAnsiTheme="minorHAnsi" w:cstheme="minorHAnsi"/>
          <w:sz w:val="20"/>
        </w:rPr>
        <w:t xml:space="preserve"> do którego się odnosi oraz zakres czynności, do który</w:t>
      </w:r>
      <w:r w:rsidR="0012465E" w:rsidRPr="004B4556">
        <w:rPr>
          <w:rFonts w:asciiTheme="minorHAnsi" w:hAnsiTheme="minorHAnsi" w:cstheme="minorHAnsi"/>
          <w:sz w:val="20"/>
        </w:rPr>
        <w:t>ch został umocowany pełnomocnik</w:t>
      </w:r>
      <w:r w:rsidR="0088718A" w:rsidRPr="004B4556">
        <w:rPr>
          <w:rFonts w:asciiTheme="minorHAnsi" w:hAnsiTheme="minorHAnsi" w:cstheme="minorHAnsi"/>
          <w:sz w:val="20"/>
        </w:rPr>
        <w:t>. W przypadku, gdy Oferta podpisywana będzie przez pełnomocnika, jego pełnomocnictwo powinno obejmować składanie oświadczeń w zakresie podstaw do wykluczenia</w:t>
      </w:r>
      <w:r w:rsidR="00EB05F2">
        <w:rPr>
          <w:rFonts w:asciiTheme="minorHAnsi" w:hAnsiTheme="minorHAnsi" w:cstheme="minorHAnsi"/>
          <w:sz w:val="20"/>
        </w:rPr>
        <w:t>.</w:t>
      </w:r>
    </w:p>
    <w:p w14:paraId="1A751569" w14:textId="4E109DA5" w:rsidR="00BB0B40" w:rsidRPr="004B4556" w:rsidRDefault="004D17D7" w:rsidP="007C3596">
      <w:pPr>
        <w:pStyle w:val="Akapitzlist"/>
        <w:numPr>
          <w:ilvl w:val="1"/>
          <w:numId w:val="5"/>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Jeżeli działalność gospodarcza przedsiębiorców prowadzona jest wspólnie na podstawie zawartej umow</w:t>
      </w:r>
      <w:r w:rsidR="00704AB7">
        <w:rPr>
          <w:rFonts w:asciiTheme="minorHAnsi" w:hAnsiTheme="minorHAnsi" w:cstheme="minorHAnsi"/>
          <w:sz w:val="20"/>
        </w:rPr>
        <w:t>y,  Wykonawca powinien załączyć</w:t>
      </w:r>
      <w:r w:rsidRPr="004B4556">
        <w:rPr>
          <w:rFonts w:asciiTheme="minorHAnsi" w:hAnsiTheme="minorHAnsi" w:cstheme="minorHAnsi"/>
          <w:sz w:val="20"/>
        </w:rPr>
        <w:t xml:space="preserve"> umowę spółki cywilnej</w:t>
      </w:r>
      <w:r w:rsidR="00704AB7">
        <w:rPr>
          <w:rFonts w:asciiTheme="minorHAnsi" w:hAnsiTheme="minorHAnsi" w:cstheme="minorHAnsi"/>
          <w:sz w:val="20"/>
        </w:rPr>
        <w:t>.</w:t>
      </w:r>
    </w:p>
    <w:p w14:paraId="5736FC6C" w14:textId="48F882ED" w:rsidR="004D17D7" w:rsidRPr="004B4556" w:rsidRDefault="00BB0B40" w:rsidP="007C3596">
      <w:pPr>
        <w:pStyle w:val="Akapitzlist"/>
        <w:numPr>
          <w:ilvl w:val="1"/>
          <w:numId w:val="5"/>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W przypadku składania Oferty przez Wykonawców wspólnie ubiegających się o udzielenie zamówienia do Oferty należy załączyć umowę konsorcjum lub inną podobną umowę regulującą współpracę, która powinna zawierać co najmniej następujące postanowienia</w:t>
      </w:r>
      <w:r w:rsidR="004D17D7" w:rsidRPr="004B4556">
        <w:rPr>
          <w:rFonts w:asciiTheme="minorHAnsi" w:hAnsiTheme="minorHAnsi" w:cstheme="minorHAnsi"/>
          <w:sz w:val="20"/>
        </w:rPr>
        <w:t>:</w:t>
      </w:r>
    </w:p>
    <w:p w14:paraId="00C3A73A" w14:textId="6DCD8D9E" w:rsidR="00BB0B40" w:rsidRPr="004B4556" w:rsidRDefault="00BB0B40" w:rsidP="007C3596">
      <w:pPr>
        <w:pStyle w:val="Akapitzlist"/>
        <w:numPr>
          <w:ilvl w:val="0"/>
          <w:numId w:val="7"/>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lastRenderedPageBreak/>
        <w:t>oznaczenie Stron umowy,</w:t>
      </w:r>
    </w:p>
    <w:p w14:paraId="116669E2" w14:textId="13A173B2" w:rsidR="004D17D7" w:rsidRPr="004B4556" w:rsidRDefault="004D17D7" w:rsidP="007C3596">
      <w:pPr>
        <w:pStyle w:val="Akapitzlist"/>
        <w:numPr>
          <w:ilvl w:val="0"/>
          <w:numId w:val="7"/>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t xml:space="preserve">wskazanie sposobu reprezentacji </w:t>
      </w:r>
      <w:r w:rsidR="00BB0B40" w:rsidRPr="004B4556">
        <w:rPr>
          <w:rFonts w:asciiTheme="minorHAnsi" w:hAnsiTheme="minorHAnsi" w:cstheme="minorHAnsi"/>
          <w:sz w:val="20"/>
        </w:rPr>
        <w:t>konsorcjantów</w:t>
      </w:r>
      <w:r w:rsidRPr="004B4556">
        <w:rPr>
          <w:rFonts w:asciiTheme="minorHAnsi" w:hAnsiTheme="minorHAnsi" w:cstheme="minorHAnsi"/>
          <w:sz w:val="20"/>
        </w:rPr>
        <w:t>,</w:t>
      </w:r>
    </w:p>
    <w:p w14:paraId="0892EAC6" w14:textId="77777777" w:rsidR="004D17D7" w:rsidRPr="004B4556" w:rsidRDefault="004D17D7" w:rsidP="007C3596">
      <w:pPr>
        <w:pStyle w:val="Akapitzlist"/>
        <w:numPr>
          <w:ilvl w:val="0"/>
          <w:numId w:val="7"/>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t>jednoznaczne określenie wspólnego przedsięwzięcia gospodarczego obejmującego swoim zakresem przedmiot zamówienia,</w:t>
      </w:r>
    </w:p>
    <w:p w14:paraId="3F4BF13F" w14:textId="72F550EC" w:rsidR="004D17D7" w:rsidRPr="004B4556" w:rsidRDefault="004D17D7" w:rsidP="007C3596">
      <w:pPr>
        <w:pStyle w:val="Akapitzlist"/>
        <w:numPr>
          <w:ilvl w:val="0"/>
          <w:numId w:val="7"/>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t xml:space="preserve">odpowiedzialność solidarną </w:t>
      </w:r>
      <w:r w:rsidR="00BB0B40" w:rsidRPr="004B4556">
        <w:rPr>
          <w:rFonts w:asciiTheme="minorHAnsi" w:hAnsiTheme="minorHAnsi" w:cstheme="minorHAnsi"/>
          <w:sz w:val="20"/>
        </w:rPr>
        <w:t>konsorcjantów</w:t>
      </w:r>
      <w:r w:rsidRPr="004B4556">
        <w:rPr>
          <w:rFonts w:asciiTheme="minorHAnsi" w:hAnsiTheme="minorHAnsi" w:cstheme="minorHAnsi"/>
          <w:sz w:val="20"/>
        </w:rPr>
        <w:t xml:space="preserve"> za wykonanie umowy </w:t>
      </w:r>
      <w:r w:rsidR="00BB0B40" w:rsidRPr="004B4556">
        <w:rPr>
          <w:rFonts w:asciiTheme="minorHAnsi" w:hAnsiTheme="minorHAnsi" w:cstheme="minorHAnsi"/>
          <w:sz w:val="20"/>
        </w:rPr>
        <w:t xml:space="preserve">zakupowej </w:t>
      </w:r>
      <w:r w:rsidRPr="004B4556">
        <w:rPr>
          <w:rFonts w:asciiTheme="minorHAnsi" w:hAnsiTheme="minorHAnsi" w:cstheme="minorHAnsi"/>
          <w:sz w:val="20"/>
        </w:rPr>
        <w:t>wobec Zamawiającego,</w:t>
      </w:r>
    </w:p>
    <w:p w14:paraId="710F50DE" w14:textId="482E5D61" w:rsidR="00E33B67" w:rsidRPr="004B4556" w:rsidRDefault="004D17D7" w:rsidP="007C3596">
      <w:pPr>
        <w:pStyle w:val="Akapitzlist"/>
        <w:numPr>
          <w:ilvl w:val="0"/>
          <w:numId w:val="7"/>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t>czas obowiązywania umowy, który nie może być krótszy, niż termin realizacji zamówienia</w:t>
      </w:r>
      <w:r w:rsidR="00BB0B40" w:rsidRPr="004B4556">
        <w:rPr>
          <w:rFonts w:asciiTheme="minorHAnsi" w:hAnsiTheme="minorHAnsi" w:cstheme="minorHAnsi"/>
          <w:sz w:val="20"/>
        </w:rPr>
        <w:t>.</w:t>
      </w:r>
    </w:p>
    <w:p w14:paraId="03D2A151" w14:textId="79412573" w:rsidR="00903DD6" w:rsidRPr="004B4556" w:rsidRDefault="008048D1" w:rsidP="007C3596">
      <w:pPr>
        <w:pStyle w:val="Akapitzlist"/>
        <w:numPr>
          <w:ilvl w:val="1"/>
          <w:numId w:val="5"/>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O ile nic innego nie wynika z umowy, o której mowa w pkt 3.4.</w:t>
      </w:r>
      <w:r w:rsidR="00BB0B40" w:rsidRPr="004B4556">
        <w:rPr>
          <w:rFonts w:asciiTheme="minorHAnsi" w:hAnsiTheme="minorHAnsi" w:cstheme="minorHAnsi"/>
          <w:sz w:val="20"/>
        </w:rPr>
        <w:t xml:space="preserve"> i 3.5.</w:t>
      </w:r>
      <w:r w:rsidR="00940033" w:rsidRPr="004B4556">
        <w:rPr>
          <w:rFonts w:asciiTheme="minorHAnsi" w:hAnsiTheme="minorHAnsi" w:cstheme="minorHAnsi"/>
          <w:sz w:val="20"/>
        </w:rPr>
        <w:t xml:space="preserve"> powyżej</w:t>
      </w:r>
      <w:r w:rsidRPr="004B4556">
        <w:rPr>
          <w:rFonts w:asciiTheme="minorHAnsi" w:hAnsiTheme="minorHAnsi" w:cstheme="minorHAnsi"/>
          <w:sz w:val="20"/>
        </w:rPr>
        <w:t>, Wykonawcy, którzy wspólnie ubiegają się o udzielenie zamówienia, powinni złożyć i załączyć udzielone na rzecz podmiotu będącego liderem konsorcjum /</w:t>
      </w:r>
      <w:r w:rsidR="00940033" w:rsidRPr="004B4556">
        <w:rPr>
          <w:rFonts w:asciiTheme="minorHAnsi" w:hAnsiTheme="minorHAnsi" w:cstheme="minorHAnsi"/>
          <w:sz w:val="20"/>
        </w:rPr>
        <w:t xml:space="preserve"> spółki cywilnej</w:t>
      </w:r>
      <w:r w:rsidRPr="004B4556">
        <w:rPr>
          <w:rFonts w:asciiTheme="minorHAnsi" w:hAnsiTheme="minorHAnsi" w:cstheme="minorHAnsi"/>
          <w:sz w:val="20"/>
        </w:rPr>
        <w:t xml:space="preserve"> pełnomocnictwo do podpisania w ich imieniu </w:t>
      </w:r>
      <w:r w:rsidR="00940033" w:rsidRPr="004B4556">
        <w:rPr>
          <w:rFonts w:asciiTheme="minorHAnsi" w:hAnsiTheme="minorHAnsi" w:cstheme="minorHAnsi"/>
          <w:sz w:val="20"/>
        </w:rPr>
        <w:t>O</w:t>
      </w:r>
      <w:r w:rsidRPr="004B4556">
        <w:rPr>
          <w:rFonts w:asciiTheme="minorHAnsi" w:hAnsiTheme="minorHAnsi" w:cstheme="minorHAnsi"/>
          <w:sz w:val="20"/>
        </w:rPr>
        <w:t xml:space="preserve">ferty, niezależnie od pełnomocnictwa, o którym mowa w pkt </w:t>
      </w:r>
      <w:r w:rsidR="00940033" w:rsidRPr="004B4556">
        <w:rPr>
          <w:rFonts w:asciiTheme="minorHAnsi" w:hAnsiTheme="minorHAnsi" w:cstheme="minorHAnsi"/>
          <w:sz w:val="20"/>
        </w:rPr>
        <w:t>3.3. powyżej</w:t>
      </w:r>
      <w:r w:rsidRPr="004B4556">
        <w:rPr>
          <w:rFonts w:asciiTheme="minorHAnsi" w:hAnsiTheme="minorHAnsi" w:cstheme="minorHAnsi"/>
          <w:sz w:val="20"/>
        </w:rPr>
        <w:t xml:space="preserve">. W przypadku podpisania </w:t>
      </w:r>
      <w:r w:rsidR="00BB0B40" w:rsidRPr="004B4556">
        <w:rPr>
          <w:rFonts w:asciiTheme="minorHAnsi" w:hAnsiTheme="minorHAnsi" w:cstheme="minorHAnsi"/>
          <w:sz w:val="20"/>
        </w:rPr>
        <w:t>O</w:t>
      </w:r>
      <w:r w:rsidRPr="004B4556">
        <w:rPr>
          <w:rFonts w:asciiTheme="minorHAnsi" w:hAnsiTheme="minorHAnsi" w:cstheme="minorHAnsi"/>
          <w:sz w:val="20"/>
        </w:rPr>
        <w:t>ferty przez osobę/y nie będącą</w:t>
      </w:r>
      <w:r w:rsidR="00940033" w:rsidRPr="004B4556">
        <w:rPr>
          <w:rFonts w:asciiTheme="minorHAnsi" w:hAnsiTheme="minorHAnsi" w:cstheme="minorHAnsi"/>
          <w:sz w:val="20"/>
        </w:rPr>
        <w:t>/e</w:t>
      </w:r>
      <w:r w:rsidRPr="004B4556">
        <w:rPr>
          <w:rFonts w:asciiTheme="minorHAnsi" w:hAnsiTheme="minorHAnsi" w:cstheme="minorHAnsi"/>
          <w:sz w:val="20"/>
        </w:rPr>
        <w:t xml:space="preserve"> uprawnioną</w:t>
      </w:r>
      <w:r w:rsidR="00940033" w:rsidRPr="004B4556">
        <w:rPr>
          <w:rFonts w:asciiTheme="minorHAnsi" w:hAnsiTheme="minorHAnsi" w:cstheme="minorHAnsi"/>
          <w:sz w:val="20"/>
        </w:rPr>
        <w:t>/</w:t>
      </w:r>
      <w:proofErr w:type="spellStart"/>
      <w:r w:rsidR="00940033" w:rsidRPr="004B4556">
        <w:rPr>
          <w:rFonts w:asciiTheme="minorHAnsi" w:hAnsiTheme="minorHAnsi" w:cstheme="minorHAnsi"/>
          <w:sz w:val="20"/>
        </w:rPr>
        <w:t>ymi</w:t>
      </w:r>
      <w:proofErr w:type="spellEnd"/>
      <w:r w:rsidRPr="004B4556">
        <w:rPr>
          <w:rFonts w:asciiTheme="minorHAnsi" w:hAnsiTheme="minorHAnsi" w:cstheme="minorHAnsi"/>
          <w:sz w:val="20"/>
        </w:rPr>
        <w:t xml:space="preserve"> do reprezentowania lid</w:t>
      </w:r>
      <w:r w:rsidR="00940033" w:rsidRPr="004B4556">
        <w:rPr>
          <w:rFonts w:asciiTheme="minorHAnsi" w:hAnsiTheme="minorHAnsi" w:cstheme="minorHAnsi"/>
          <w:sz w:val="20"/>
        </w:rPr>
        <w:t>era konsorcjum / spółki cywilnej</w:t>
      </w:r>
      <w:r w:rsidRPr="004B4556">
        <w:rPr>
          <w:rFonts w:asciiTheme="minorHAnsi" w:hAnsiTheme="minorHAnsi" w:cstheme="minorHAnsi"/>
          <w:sz w:val="20"/>
        </w:rPr>
        <w:t>, również należy załączyć pełnomocnictwo dla tej osoby wystawione przez lidera konsorcjum /</w:t>
      </w:r>
      <w:r w:rsidR="00940033" w:rsidRPr="004B4556">
        <w:rPr>
          <w:rFonts w:asciiTheme="minorHAnsi" w:hAnsiTheme="minorHAnsi" w:cstheme="minorHAnsi"/>
          <w:sz w:val="20"/>
        </w:rPr>
        <w:t xml:space="preserve"> </w:t>
      </w:r>
      <w:r w:rsidRPr="004B4556">
        <w:rPr>
          <w:rFonts w:asciiTheme="minorHAnsi" w:hAnsiTheme="minorHAnsi" w:cstheme="minorHAnsi"/>
          <w:sz w:val="20"/>
        </w:rPr>
        <w:t>spółki cywilnej. Wystarczającymi dokumentami są również pełnomocnictwa wystawione przez każdego ze wspólników umowy spółki cywilnej / konsorcjum / innej podobnej umowy dla jednego wspólnego pełnomocnika</w:t>
      </w:r>
      <w:r w:rsidR="00A12FBB" w:rsidRPr="004B4556">
        <w:rPr>
          <w:rFonts w:asciiTheme="minorHAnsi" w:hAnsiTheme="minorHAnsi" w:cstheme="minorHAnsi"/>
          <w:sz w:val="20"/>
        </w:rPr>
        <w:t>.</w:t>
      </w:r>
    </w:p>
    <w:p w14:paraId="6BFDDDD7" w14:textId="42E21BC5" w:rsidR="005B1ED0" w:rsidRPr="000F42C7" w:rsidRDefault="005B1ED0" w:rsidP="007C3596">
      <w:pPr>
        <w:pStyle w:val="Akapitzlist"/>
        <w:numPr>
          <w:ilvl w:val="0"/>
          <w:numId w:val="5"/>
        </w:numPr>
        <w:spacing w:before="120" w:after="120" w:line="24" w:lineRule="atLeast"/>
        <w:outlineLvl w:val="0"/>
        <w:rPr>
          <w:rFonts w:asciiTheme="minorHAnsi" w:hAnsiTheme="minorHAnsi" w:cstheme="minorHAnsi"/>
          <w:sz w:val="20"/>
        </w:rPr>
      </w:pPr>
      <w:r w:rsidRPr="000F42C7">
        <w:rPr>
          <w:rFonts w:asciiTheme="minorHAnsi" w:hAnsiTheme="minorHAnsi" w:cstheme="minorHAnsi"/>
          <w:sz w:val="20"/>
        </w:rPr>
        <w:t>Dokumenty wymagane w pk</w:t>
      </w:r>
      <w:r w:rsidR="008213B3">
        <w:rPr>
          <w:rFonts w:asciiTheme="minorHAnsi" w:hAnsiTheme="minorHAnsi" w:cstheme="minorHAnsi"/>
          <w:sz w:val="20"/>
        </w:rPr>
        <w:t>t. 2.1., 2.2., 2.4., 2.5.,</w:t>
      </w:r>
      <w:r w:rsidR="00D9054B">
        <w:rPr>
          <w:rFonts w:asciiTheme="minorHAnsi" w:hAnsiTheme="minorHAnsi" w:cstheme="minorHAnsi"/>
          <w:sz w:val="20"/>
        </w:rPr>
        <w:t xml:space="preserve"> 2.6,</w:t>
      </w:r>
      <w:r w:rsidRPr="000F42C7">
        <w:rPr>
          <w:rFonts w:asciiTheme="minorHAnsi" w:hAnsiTheme="minorHAnsi" w:cstheme="minorHAnsi"/>
          <w:sz w:val="20"/>
        </w:rPr>
        <w:t xml:space="preserve"> </w:t>
      </w:r>
      <w:r w:rsidR="00CF74E7" w:rsidRPr="000F42C7">
        <w:rPr>
          <w:rFonts w:asciiTheme="minorHAnsi" w:hAnsiTheme="minorHAnsi" w:cstheme="minorHAnsi"/>
          <w:sz w:val="20"/>
        </w:rPr>
        <w:t xml:space="preserve">3.4., 3.5., </w:t>
      </w:r>
      <w:r w:rsidRPr="000F42C7">
        <w:rPr>
          <w:rFonts w:asciiTheme="minorHAnsi" w:hAnsiTheme="minorHAnsi" w:cstheme="minorHAnsi"/>
          <w:sz w:val="20"/>
        </w:rPr>
        <w:t xml:space="preserve">należy złożyć w </w:t>
      </w:r>
      <w:r w:rsidR="00605F3B" w:rsidRPr="000F42C7">
        <w:rPr>
          <w:rFonts w:asciiTheme="minorHAnsi" w:hAnsiTheme="minorHAnsi" w:cstheme="minorHAnsi"/>
          <w:sz w:val="20"/>
        </w:rPr>
        <w:t xml:space="preserve">postaci elektronicznej opatrzonej kwalifikowanym podpisem elektronicznym lub w </w:t>
      </w:r>
      <w:r w:rsidRPr="000F42C7">
        <w:rPr>
          <w:rFonts w:asciiTheme="minorHAnsi" w:hAnsiTheme="minorHAnsi" w:cstheme="minorHAnsi"/>
          <w:sz w:val="20"/>
        </w:rPr>
        <w:t xml:space="preserve">formie </w:t>
      </w:r>
      <w:r w:rsidR="008E04C7" w:rsidRPr="000F42C7">
        <w:rPr>
          <w:rFonts w:asciiTheme="minorHAnsi" w:hAnsiTheme="minorHAnsi" w:cstheme="minorHAnsi"/>
          <w:sz w:val="20"/>
        </w:rPr>
        <w:t>skanu dokumentu podpisanego własnoręcznie</w:t>
      </w:r>
      <w:r w:rsidRPr="000F42C7">
        <w:rPr>
          <w:rFonts w:asciiTheme="minorHAnsi" w:hAnsiTheme="minorHAnsi" w:cstheme="minorHAnsi"/>
          <w:sz w:val="20"/>
        </w:rPr>
        <w:t xml:space="preserve">. Dokument wskazany w pkt 3.3. i 3.6. </w:t>
      </w:r>
      <w:r w:rsidR="00A12FBB" w:rsidRPr="000F42C7">
        <w:rPr>
          <w:rFonts w:asciiTheme="minorHAnsi" w:hAnsiTheme="minorHAnsi" w:cstheme="minorHAnsi"/>
          <w:sz w:val="20"/>
        </w:rPr>
        <w:t xml:space="preserve">(pełnomocnictwa) </w:t>
      </w:r>
      <w:r w:rsidR="00605F3B" w:rsidRPr="000F42C7">
        <w:rPr>
          <w:rFonts w:asciiTheme="minorHAnsi" w:hAnsiTheme="minorHAnsi" w:cstheme="minorHAnsi"/>
          <w:sz w:val="20"/>
        </w:rPr>
        <w:t xml:space="preserve">należy załączyć w postaci elektronicznej opatrzonej kwalifikowanym podpisem elektronicznym udzielającego pełnomocnictwa </w:t>
      </w:r>
      <w:r w:rsidR="00605F3B" w:rsidRPr="000F42C7">
        <w:rPr>
          <w:rFonts w:asciiTheme="minorHAnsi" w:hAnsiTheme="minorHAnsi" w:cstheme="minorHAnsi"/>
          <w:iCs/>
          <w:sz w:val="20"/>
        </w:rPr>
        <w:t>lub</w:t>
      </w:r>
      <w:r w:rsidR="00605F3B" w:rsidRPr="000F42C7">
        <w:rPr>
          <w:rFonts w:asciiTheme="minorHAnsi" w:hAnsiTheme="minorHAnsi" w:cstheme="minorHAnsi"/>
          <w:sz w:val="20"/>
        </w:rPr>
        <w:t xml:space="preserve"> </w:t>
      </w:r>
      <w:r w:rsidR="00D9054B">
        <w:rPr>
          <w:rFonts w:asciiTheme="minorHAnsi" w:hAnsiTheme="minorHAnsi" w:cstheme="minorHAnsi"/>
          <w:sz w:val="20"/>
        </w:rPr>
        <w:br/>
      </w:r>
      <w:r w:rsidR="00605F3B" w:rsidRPr="000F42C7">
        <w:rPr>
          <w:rFonts w:asciiTheme="minorHAnsi" w:hAnsiTheme="minorHAnsi" w:cstheme="minorHAnsi"/>
          <w:sz w:val="20"/>
        </w:rPr>
        <w:t xml:space="preserve">w </w:t>
      </w:r>
      <w:r w:rsidRPr="000F42C7">
        <w:rPr>
          <w:rFonts w:asciiTheme="minorHAnsi" w:hAnsiTheme="minorHAnsi" w:cstheme="minorHAnsi"/>
          <w:sz w:val="20"/>
        </w:rPr>
        <w:t xml:space="preserve">formie </w:t>
      </w:r>
      <w:r w:rsidR="001B7E8D" w:rsidRPr="000F42C7">
        <w:rPr>
          <w:rFonts w:asciiTheme="minorHAnsi" w:hAnsiTheme="minorHAnsi" w:cstheme="minorHAnsi"/>
          <w:iCs/>
          <w:sz w:val="20"/>
        </w:rPr>
        <w:t>skanu</w:t>
      </w:r>
      <w:r w:rsidRPr="000F42C7">
        <w:rPr>
          <w:rFonts w:asciiTheme="minorHAnsi" w:hAnsiTheme="minorHAnsi" w:cstheme="minorHAnsi"/>
          <w:sz w:val="20"/>
        </w:rPr>
        <w:t xml:space="preserve">. </w:t>
      </w:r>
    </w:p>
    <w:p w14:paraId="05346CDB" w14:textId="6B784501" w:rsidR="005B1ED0" w:rsidRPr="00F352A5" w:rsidRDefault="005B1ED0" w:rsidP="007C3596">
      <w:pPr>
        <w:pStyle w:val="Akapitzlist"/>
        <w:numPr>
          <w:ilvl w:val="0"/>
          <w:numId w:val="5"/>
        </w:numPr>
        <w:spacing w:before="120" w:after="120" w:line="24" w:lineRule="atLeast"/>
        <w:outlineLvl w:val="0"/>
        <w:rPr>
          <w:rFonts w:asciiTheme="minorHAnsi" w:hAnsiTheme="minorHAnsi" w:cstheme="minorHAnsi"/>
          <w:sz w:val="20"/>
        </w:rPr>
      </w:pPr>
      <w:r w:rsidRPr="000F42C7">
        <w:rPr>
          <w:rFonts w:asciiTheme="minorHAnsi" w:hAnsiTheme="minorHAnsi" w:cstheme="minorHAnsi"/>
          <w:sz w:val="20"/>
        </w:rPr>
        <w:t>W przypadku wspólnego ubiegania się podmiotów o udzielenie zamówienia na podstawie zawartej umowy, każdy z Wykonawców dołącza do oferty dokumenty wymienione w pkt 2.2., 2.3., 3.3., 3.4., 3.5. i 3.6., zaś poda</w:t>
      </w:r>
      <w:r w:rsidR="008213B3">
        <w:rPr>
          <w:rFonts w:asciiTheme="minorHAnsi" w:hAnsiTheme="minorHAnsi" w:cstheme="minorHAnsi"/>
          <w:sz w:val="20"/>
        </w:rPr>
        <w:t>ne w pkt 2.1., 2.4., 2.5.,</w:t>
      </w:r>
      <w:r w:rsidRPr="000F42C7">
        <w:rPr>
          <w:rFonts w:asciiTheme="minorHAnsi" w:hAnsiTheme="minorHAnsi" w:cstheme="minorHAnsi"/>
          <w:sz w:val="20"/>
        </w:rPr>
        <w:t xml:space="preserve"> </w:t>
      </w:r>
      <w:r w:rsidR="00D9054B">
        <w:rPr>
          <w:rFonts w:asciiTheme="minorHAnsi" w:hAnsiTheme="minorHAnsi" w:cstheme="minorHAnsi"/>
          <w:sz w:val="20"/>
        </w:rPr>
        <w:t xml:space="preserve">2.6 </w:t>
      </w:r>
      <w:r w:rsidRPr="000F42C7">
        <w:rPr>
          <w:rFonts w:asciiTheme="minorHAnsi" w:hAnsiTheme="minorHAnsi" w:cstheme="minorHAnsi"/>
          <w:sz w:val="20"/>
        </w:rPr>
        <w:t>mogą dołączyć wspólnie</w:t>
      </w:r>
      <w:r w:rsidRPr="00B52672">
        <w:rPr>
          <w:rFonts w:asciiTheme="minorHAnsi" w:hAnsiTheme="minorHAnsi" w:cstheme="minorHAnsi"/>
          <w:sz w:val="20"/>
        </w:rPr>
        <w:t>.</w:t>
      </w:r>
      <w:r w:rsidR="00B52672" w:rsidRPr="00B52672">
        <w:rPr>
          <w:rFonts w:asciiTheme="minorHAnsi" w:eastAsia="Calibri" w:hAnsiTheme="minorHAnsi" w:cstheme="minorHAnsi"/>
          <w:sz w:val="20"/>
        </w:rPr>
        <w:t xml:space="preserve"> </w:t>
      </w:r>
    </w:p>
    <w:p w14:paraId="36C7D269" w14:textId="5894983E" w:rsidR="00F352A5" w:rsidRPr="002C067E" w:rsidRDefault="00F352A5" w:rsidP="007C3596">
      <w:pPr>
        <w:pStyle w:val="Akapitzlist"/>
        <w:numPr>
          <w:ilvl w:val="0"/>
          <w:numId w:val="5"/>
        </w:numPr>
        <w:spacing w:before="120" w:after="120" w:line="24" w:lineRule="atLeast"/>
        <w:outlineLvl w:val="0"/>
        <w:rPr>
          <w:rFonts w:asciiTheme="minorHAnsi" w:hAnsiTheme="minorHAnsi" w:cstheme="minorHAnsi"/>
          <w:sz w:val="20"/>
        </w:rPr>
      </w:pPr>
      <w:r w:rsidRPr="00F352A5">
        <w:rPr>
          <w:rFonts w:asciiTheme="minorHAnsi" w:hAnsiTheme="minorHAnsi" w:cstheme="minorHAnsi"/>
          <w:sz w:val="20"/>
        </w:rPr>
        <w:t xml:space="preserve">Jeżeli Wykonawca ma siedzibę lub miejsce zamieszkania poza terytorium Rzeczypospolitej Polskiej, zamiast dokumentów, o których mowa w pkt 2.3. powyżej - składa dokument lub dokumenty wystawione w kraju, w którym ma siedzibę lub miejsce zamieszkania, potwierdzające odpowiednio, że nie otwarto jego likwidacji, nie ogłoszono upadłości, jego aktywami nie zarządza likwidator lub sąd, nie zawarł układu </w:t>
      </w:r>
      <w:r w:rsidR="008213B3">
        <w:rPr>
          <w:rFonts w:asciiTheme="minorHAnsi" w:hAnsiTheme="minorHAnsi" w:cstheme="minorHAnsi"/>
          <w:sz w:val="20"/>
        </w:rPr>
        <w:br/>
      </w:r>
      <w:r w:rsidRPr="00F352A5">
        <w:rPr>
          <w:rFonts w:asciiTheme="minorHAnsi" w:hAnsiTheme="minorHAnsi" w:cstheme="minorHAnsi"/>
          <w:sz w:val="20"/>
        </w:rPr>
        <w:t>z wierzycielami, jego działalność gospodarcza nie jest zawieszona ani nie znajduje się on w innej tego rodzaju sytuacji wynikającej z podobnej procedury przewidzianej w przepisach miejsca wszczęcia tej procedury, wystawiony nie wcześniej niż 3 miesiące przed ich złożeniem</w:t>
      </w:r>
      <w:r w:rsidR="00B23583">
        <w:rPr>
          <w:rFonts w:asciiTheme="minorHAnsi" w:hAnsiTheme="minorHAnsi" w:cstheme="minorHAnsi"/>
          <w:sz w:val="20"/>
        </w:rPr>
        <w:t>.</w:t>
      </w:r>
    </w:p>
    <w:p w14:paraId="4BD40404" w14:textId="7D809192" w:rsidR="002C067E" w:rsidRPr="00F352A5" w:rsidRDefault="00F352A5" w:rsidP="007C3596">
      <w:pPr>
        <w:pStyle w:val="Akapitzlist"/>
        <w:numPr>
          <w:ilvl w:val="0"/>
          <w:numId w:val="5"/>
        </w:numPr>
        <w:spacing w:before="120" w:after="120" w:line="24" w:lineRule="atLeast"/>
        <w:outlineLvl w:val="0"/>
        <w:rPr>
          <w:rFonts w:asciiTheme="minorHAnsi" w:hAnsiTheme="minorHAnsi" w:cstheme="minorHAnsi"/>
          <w:sz w:val="20"/>
        </w:rPr>
      </w:pPr>
      <w:r w:rsidRPr="00F352A5">
        <w:rPr>
          <w:rFonts w:asciiTheme="minorHAnsi" w:hAnsiTheme="minorHAnsi" w:cstheme="minorHAnsi"/>
          <w:sz w:val="20"/>
        </w:rPr>
        <w:t xml:space="preserve">Jeżeli w kraju, w którym Wykonawca ma siedzibę lub miejsce zamieszkania, nie wydaje się dokumentów, </w:t>
      </w:r>
      <w:r w:rsidR="008213B3">
        <w:rPr>
          <w:rFonts w:asciiTheme="minorHAnsi" w:hAnsiTheme="minorHAnsi" w:cstheme="minorHAnsi"/>
          <w:sz w:val="20"/>
        </w:rPr>
        <w:br/>
      </w:r>
      <w:r w:rsidRPr="00F352A5">
        <w:rPr>
          <w:rFonts w:asciiTheme="minorHAnsi" w:hAnsiTheme="minorHAnsi" w:cstheme="minorHAnsi"/>
          <w:sz w:val="20"/>
        </w:rPr>
        <w:t>o których mowa w pkt 6 powyżej,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w:t>
      </w:r>
      <w:r w:rsidR="002C067E" w:rsidRPr="002C067E">
        <w:rPr>
          <w:rFonts w:asciiTheme="minorHAnsi" w:eastAsia="Calibri" w:hAnsiTheme="minorHAnsi" w:cstheme="minorHAnsi"/>
          <w:sz w:val="20"/>
          <w:highlight w:val="yellow"/>
        </w:rPr>
        <w:t xml:space="preserve"> </w:t>
      </w:r>
    </w:p>
    <w:p w14:paraId="2ADFCBC1" w14:textId="6EB1F621" w:rsidR="00F352A5" w:rsidRPr="00F352A5" w:rsidRDefault="00F352A5" w:rsidP="002C067E">
      <w:pPr>
        <w:pStyle w:val="Akapitzlist"/>
        <w:spacing w:before="120" w:after="120" w:line="24" w:lineRule="atLeast"/>
        <w:ind w:left="360"/>
        <w:outlineLvl w:val="0"/>
        <w:rPr>
          <w:rFonts w:asciiTheme="minorHAnsi" w:hAnsiTheme="minorHAnsi" w:cstheme="minorHAnsi"/>
          <w:sz w:val="20"/>
        </w:rPr>
      </w:pPr>
    </w:p>
    <w:bookmarkEnd w:id="1"/>
    <w:p w14:paraId="1E18A78C" w14:textId="4D5534B3" w:rsidR="005B1ED0" w:rsidRPr="004B4556" w:rsidRDefault="005B1ED0" w:rsidP="005B1ED0">
      <w:pPr>
        <w:spacing w:after="200" w:line="240" w:lineRule="auto"/>
        <w:rPr>
          <w:rFonts w:asciiTheme="minorHAnsi" w:hAnsiTheme="minorHAnsi" w:cstheme="minorHAnsi"/>
          <w:b/>
          <w:sz w:val="20"/>
        </w:rPr>
      </w:pPr>
    </w:p>
    <w:sectPr w:rsidR="005B1ED0" w:rsidRPr="004B4556" w:rsidSect="0044467A">
      <w:headerReference w:type="default" r:id="rId13"/>
      <w:footerReference w:type="default" r:id="rId14"/>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59D2F25" w14:textId="77777777" w:rsidR="007C3596" w:rsidRDefault="007C3596" w:rsidP="004A302B">
      <w:pPr>
        <w:spacing w:line="240" w:lineRule="auto"/>
      </w:pPr>
      <w:r>
        <w:separator/>
      </w:r>
    </w:p>
  </w:endnote>
  <w:endnote w:type="continuationSeparator" w:id="0">
    <w:p w14:paraId="39D1252D" w14:textId="77777777" w:rsidR="007C3596" w:rsidRDefault="007C3596"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6EE8C9B4"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D9054B">
      <w:rPr>
        <w:rFonts w:ascii="Calibri" w:hAnsi="Calibri"/>
        <w:bCs/>
        <w:noProof/>
        <w:sz w:val="16"/>
        <w:szCs w:val="16"/>
      </w:rPr>
      <w:t>5</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D9054B">
      <w:rPr>
        <w:rFonts w:ascii="Calibri" w:hAnsi="Calibri"/>
        <w:bCs/>
        <w:noProof/>
        <w:sz w:val="16"/>
        <w:szCs w:val="16"/>
      </w:rPr>
      <w:t>5</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87E0686" w14:textId="77777777" w:rsidR="007C3596" w:rsidRDefault="007C3596" w:rsidP="004A302B">
      <w:pPr>
        <w:spacing w:line="240" w:lineRule="auto"/>
      </w:pPr>
      <w:r>
        <w:separator/>
      </w:r>
    </w:p>
  </w:footnote>
  <w:footnote w:type="continuationSeparator" w:id="0">
    <w:p w14:paraId="6DF070C1" w14:textId="77777777" w:rsidR="007C3596" w:rsidRDefault="007C3596"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2A737B6E" w:rsidR="002369B6" w:rsidRDefault="003A6FFA" w:rsidP="00A65996">
    <w:pPr>
      <w:pStyle w:val="Nagwek"/>
      <w:tabs>
        <w:tab w:val="clear" w:pos="4536"/>
        <w:tab w:val="clear" w:pos="9072"/>
        <w:tab w:val="left" w:pos="5265"/>
      </w:tabs>
      <w:spacing w:after="120" w:line="276" w:lineRule="auto"/>
      <w:ind w:firstLine="1134"/>
      <w:rPr>
        <w:rFonts w:ascii="Calibri" w:hAnsi="Calibri" w:cs="Calibri"/>
        <w:sz w:val="18"/>
        <w:szCs w:val="18"/>
      </w:rPr>
    </w:pPr>
    <w:r w:rsidRPr="00764515">
      <w:rPr>
        <w:noProof/>
        <w:color w:val="7F7F7F" w:themeColor="text1" w:themeTint="80"/>
        <w:lang w:eastAsia="pl-PL"/>
      </w:rPr>
      <w:drawing>
        <wp:anchor distT="0" distB="0" distL="114300" distR="114300" simplePos="0" relativeHeight="251659264" behindDoc="1" locked="0" layoutInCell="1" allowOverlap="1" wp14:anchorId="2B52E3FC" wp14:editId="4E2B0A97">
          <wp:simplePos x="0" y="0"/>
          <wp:positionH relativeFrom="page">
            <wp:posOffset>336550</wp:posOffset>
          </wp:positionH>
          <wp:positionV relativeFrom="page">
            <wp:posOffset>330200</wp:posOffset>
          </wp:positionV>
          <wp:extent cx="838200" cy="651002"/>
          <wp:effectExtent l="0" t="0" r="0" b="0"/>
          <wp:wrapNone/>
          <wp:docPr id="18" name="Obraz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838200" cy="651002"/>
                  </a:xfrm>
                  <a:prstGeom prst="rect">
                    <a:avLst/>
                  </a:prstGeom>
                  <a:noFill/>
                </pic:spPr>
              </pic:pic>
            </a:graphicData>
          </a:graphic>
          <wp14:sizeRelH relativeFrom="margin">
            <wp14:pctWidth>0</wp14:pctWidth>
          </wp14:sizeRelH>
          <wp14:sizeRelV relativeFrom="margin">
            <wp14:pctHeight>0</wp14:pctHeight>
          </wp14:sizeRelV>
        </wp:anchor>
      </w:drawing>
    </w:r>
  </w:p>
  <w:p w14:paraId="54951A46" w14:textId="025D62B4"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Content>
        <w:r w:rsidR="000755DA" w:rsidRPr="000755DA">
          <w:rPr>
            <w:rFonts w:asciiTheme="minorHAnsi" w:hAnsiTheme="minorHAnsi" w:cstheme="minorHAnsi"/>
            <w:sz w:val="18"/>
            <w:szCs w:val="18"/>
          </w:rPr>
          <w:t>POST/DYS/OLD/GZ/02500/2025</w:t>
        </w:r>
      </w:sdtContent>
    </w:sdt>
    <w:r w:rsidRPr="00A31C7C">
      <w:rPr>
        <w:rFonts w:asciiTheme="minorHAnsi" w:hAnsiTheme="minorHAnsi" w:cstheme="minorHAnsi"/>
        <w:color w:val="4F81BD" w:themeColor="accent1"/>
      </w:rPr>
      <w:tab/>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7"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8"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 w15:restartNumberingAfterBreak="0">
    <w:nsid w:val="6BDA4EC0"/>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15" w15:restartNumberingAfterBreak="0">
    <w:nsid w:val="6C374DD0"/>
    <w:multiLevelType w:val="hybridMultilevel"/>
    <w:tmpl w:val="E2DA4CD4"/>
    <w:lvl w:ilvl="0" w:tplc="D8EC7E9C">
      <w:start w:val="1"/>
      <w:numFmt w:val="decimal"/>
      <w:lvlText w:val="%1)"/>
      <w:lvlJc w:val="left"/>
      <w:pPr>
        <w:ind w:left="786" w:hanging="360"/>
      </w:pPr>
      <w:rPr>
        <w:rFonts w:ascii="Arial" w:eastAsia="Times New Roman" w:hAnsi="Arial" w:cs="Times New Roman"/>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6"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9"/>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16"/>
  </w:num>
  <w:num w:numId="5">
    <w:abstractNumId w:val="4"/>
  </w:num>
  <w:num w:numId="6">
    <w:abstractNumId w:val="10"/>
  </w:num>
  <w:num w:numId="7">
    <w:abstractNumId w:val="7"/>
  </w:num>
  <w:num w:numId="8">
    <w:abstractNumId w:val="11"/>
  </w:num>
  <w:num w:numId="9">
    <w:abstractNumId w:val="12"/>
  </w:num>
  <w:num w:numId="10">
    <w:abstractNumId w:val="13"/>
  </w:num>
  <w:num w:numId="11">
    <w:abstractNumId w:val="8"/>
  </w:num>
  <w:num w:numId="12">
    <w:abstractNumId w:val="15"/>
  </w:num>
  <w:num w:numId="13">
    <w:abstractNumId w:val="5"/>
  </w:num>
  <w:num w:numId="14">
    <w:abstractNumId w:val="1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6E7E"/>
    <w:rsid w:val="00057E00"/>
    <w:rsid w:val="00062C54"/>
    <w:rsid w:val="00064A47"/>
    <w:rsid w:val="00064F26"/>
    <w:rsid w:val="00066400"/>
    <w:rsid w:val="00071BEC"/>
    <w:rsid w:val="00071FE3"/>
    <w:rsid w:val="00072501"/>
    <w:rsid w:val="00072BE1"/>
    <w:rsid w:val="000747E2"/>
    <w:rsid w:val="00074AA8"/>
    <w:rsid w:val="000755DA"/>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52A7"/>
    <w:rsid w:val="000A6207"/>
    <w:rsid w:val="000B20CA"/>
    <w:rsid w:val="000B2838"/>
    <w:rsid w:val="000B3117"/>
    <w:rsid w:val="000B36E9"/>
    <w:rsid w:val="000B4623"/>
    <w:rsid w:val="000B5CB4"/>
    <w:rsid w:val="000B7143"/>
    <w:rsid w:val="000C0044"/>
    <w:rsid w:val="000C16FD"/>
    <w:rsid w:val="000C2197"/>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70E"/>
    <w:rsid w:val="000D6A3F"/>
    <w:rsid w:val="000D7007"/>
    <w:rsid w:val="000D756A"/>
    <w:rsid w:val="000D765A"/>
    <w:rsid w:val="000D7931"/>
    <w:rsid w:val="000E1EA0"/>
    <w:rsid w:val="000E3A9E"/>
    <w:rsid w:val="000E5D5A"/>
    <w:rsid w:val="000E76A0"/>
    <w:rsid w:val="000E7C91"/>
    <w:rsid w:val="000F0FF6"/>
    <w:rsid w:val="000F3815"/>
    <w:rsid w:val="000F42C7"/>
    <w:rsid w:val="000F58B6"/>
    <w:rsid w:val="000F5D37"/>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55C1"/>
    <w:rsid w:val="00137254"/>
    <w:rsid w:val="001402AB"/>
    <w:rsid w:val="001407D1"/>
    <w:rsid w:val="00145336"/>
    <w:rsid w:val="00145825"/>
    <w:rsid w:val="00147BAC"/>
    <w:rsid w:val="00150013"/>
    <w:rsid w:val="00151B6F"/>
    <w:rsid w:val="001549EF"/>
    <w:rsid w:val="0015504B"/>
    <w:rsid w:val="001558D8"/>
    <w:rsid w:val="001567FB"/>
    <w:rsid w:val="00156D62"/>
    <w:rsid w:val="0015712B"/>
    <w:rsid w:val="001575B5"/>
    <w:rsid w:val="00157C01"/>
    <w:rsid w:val="00160A93"/>
    <w:rsid w:val="00161CAB"/>
    <w:rsid w:val="001630E0"/>
    <w:rsid w:val="00165652"/>
    <w:rsid w:val="00166625"/>
    <w:rsid w:val="00166E39"/>
    <w:rsid w:val="00166F15"/>
    <w:rsid w:val="00167D1F"/>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1EF"/>
    <w:rsid w:val="001A65A8"/>
    <w:rsid w:val="001A70C2"/>
    <w:rsid w:val="001A78F7"/>
    <w:rsid w:val="001B087C"/>
    <w:rsid w:val="001B0A76"/>
    <w:rsid w:val="001B22DF"/>
    <w:rsid w:val="001B24CC"/>
    <w:rsid w:val="001B396C"/>
    <w:rsid w:val="001B3E7F"/>
    <w:rsid w:val="001B5C6C"/>
    <w:rsid w:val="001B6ABA"/>
    <w:rsid w:val="001B7E8D"/>
    <w:rsid w:val="001C1756"/>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431"/>
    <w:rsid w:val="001E1F2E"/>
    <w:rsid w:val="001E2A56"/>
    <w:rsid w:val="001E579C"/>
    <w:rsid w:val="001E5A5A"/>
    <w:rsid w:val="001E6355"/>
    <w:rsid w:val="001E7056"/>
    <w:rsid w:val="001F0CCF"/>
    <w:rsid w:val="001F0E64"/>
    <w:rsid w:val="001F1A05"/>
    <w:rsid w:val="001F1B06"/>
    <w:rsid w:val="001F31EA"/>
    <w:rsid w:val="001F4478"/>
    <w:rsid w:val="001F4658"/>
    <w:rsid w:val="001F48AF"/>
    <w:rsid w:val="001F4BA5"/>
    <w:rsid w:val="001F60DA"/>
    <w:rsid w:val="001F6AB5"/>
    <w:rsid w:val="001F72C0"/>
    <w:rsid w:val="001F7A3D"/>
    <w:rsid w:val="001F7BE8"/>
    <w:rsid w:val="0020033C"/>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432E"/>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22B2"/>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15B"/>
    <w:rsid w:val="002A5BC6"/>
    <w:rsid w:val="002A6128"/>
    <w:rsid w:val="002B0F0A"/>
    <w:rsid w:val="002B0F3E"/>
    <w:rsid w:val="002B28AF"/>
    <w:rsid w:val="002B2A7B"/>
    <w:rsid w:val="002B2E35"/>
    <w:rsid w:val="002B3312"/>
    <w:rsid w:val="002B47EA"/>
    <w:rsid w:val="002B4BFC"/>
    <w:rsid w:val="002B4D64"/>
    <w:rsid w:val="002B5817"/>
    <w:rsid w:val="002B62C6"/>
    <w:rsid w:val="002B6F98"/>
    <w:rsid w:val="002B7808"/>
    <w:rsid w:val="002B7865"/>
    <w:rsid w:val="002C067E"/>
    <w:rsid w:val="002C107F"/>
    <w:rsid w:val="002C3573"/>
    <w:rsid w:val="002C62F5"/>
    <w:rsid w:val="002C6CE5"/>
    <w:rsid w:val="002C7E68"/>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E5D"/>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6F7"/>
    <w:rsid w:val="00377017"/>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A6FFA"/>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3B2D"/>
    <w:rsid w:val="003C547E"/>
    <w:rsid w:val="003C64D8"/>
    <w:rsid w:val="003C7649"/>
    <w:rsid w:val="003C7A3B"/>
    <w:rsid w:val="003C7F7D"/>
    <w:rsid w:val="003D482E"/>
    <w:rsid w:val="003D495E"/>
    <w:rsid w:val="003D4C53"/>
    <w:rsid w:val="003D6001"/>
    <w:rsid w:val="003D640B"/>
    <w:rsid w:val="003D6F63"/>
    <w:rsid w:val="003D7BC9"/>
    <w:rsid w:val="003D7F46"/>
    <w:rsid w:val="003E0633"/>
    <w:rsid w:val="003E0C0F"/>
    <w:rsid w:val="003E107C"/>
    <w:rsid w:val="003E3C9A"/>
    <w:rsid w:val="003E6756"/>
    <w:rsid w:val="003E760F"/>
    <w:rsid w:val="003F31AB"/>
    <w:rsid w:val="003F474E"/>
    <w:rsid w:val="003F4BE5"/>
    <w:rsid w:val="003F6611"/>
    <w:rsid w:val="003F6C86"/>
    <w:rsid w:val="003F702A"/>
    <w:rsid w:val="00402D6C"/>
    <w:rsid w:val="00403077"/>
    <w:rsid w:val="00406A25"/>
    <w:rsid w:val="00407783"/>
    <w:rsid w:val="004105E9"/>
    <w:rsid w:val="00410717"/>
    <w:rsid w:val="00412994"/>
    <w:rsid w:val="00412E59"/>
    <w:rsid w:val="004134E4"/>
    <w:rsid w:val="00414B45"/>
    <w:rsid w:val="00414D79"/>
    <w:rsid w:val="00415DEF"/>
    <w:rsid w:val="00417649"/>
    <w:rsid w:val="0042201D"/>
    <w:rsid w:val="00424019"/>
    <w:rsid w:val="00424039"/>
    <w:rsid w:val="00424458"/>
    <w:rsid w:val="0042597D"/>
    <w:rsid w:val="004261AC"/>
    <w:rsid w:val="0042678F"/>
    <w:rsid w:val="00431240"/>
    <w:rsid w:val="00431F11"/>
    <w:rsid w:val="00434676"/>
    <w:rsid w:val="00434782"/>
    <w:rsid w:val="0043615D"/>
    <w:rsid w:val="004364BD"/>
    <w:rsid w:val="004411A9"/>
    <w:rsid w:val="00441640"/>
    <w:rsid w:val="004435A3"/>
    <w:rsid w:val="0044403C"/>
    <w:rsid w:val="0044467A"/>
    <w:rsid w:val="00444E99"/>
    <w:rsid w:val="00446AD8"/>
    <w:rsid w:val="004478AC"/>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4953"/>
    <w:rsid w:val="004859BD"/>
    <w:rsid w:val="00485DB0"/>
    <w:rsid w:val="00487AA0"/>
    <w:rsid w:val="004902F4"/>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C7D"/>
    <w:rsid w:val="004A6F06"/>
    <w:rsid w:val="004B2351"/>
    <w:rsid w:val="004B4556"/>
    <w:rsid w:val="004B5230"/>
    <w:rsid w:val="004B5F30"/>
    <w:rsid w:val="004B6A92"/>
    <w:rsid w:val="004B78BB"/>
    <w:rsid w:val="004B7C5F"/>
    <w:rsid w:val="004C009E"/>
    <w:rsid w:val="004C1C4B"/>
    <w:rsid w:val="004C485B"/>
    <w:rsid w:val="004C4A0D"/>
    <w:rsid w:val="004C5E08"/>
    <w:rsid w:val="004D1289"/>
    <w:rsid w:val="004D17D7"/>
    <w:rsid w:val="004D220A"/>
    <w:rsid w:val="004D29D4"/>
    <w:rsid w:val="004D3DF7"/>
    <w:rsid w:val="004D5611"/>
    <w:rsid w:val="004D5FFD"/>
    <w:rsid w:val="004D64B6"/>
    <w:rsid w:val="004D6AB7"/>
    <w:rsid w:val="004D7365"/>
    <w:rsid w:val="004E41B6"/>
    <w:rsid w:val="004E4323"/>
    <w:rsid w:val="004E4393"/>
    <w:rsid w:val="004E48E9"/>
    <w:rsid w:val="004E528A"/>
    <w:rsid w:val="004E57E3"/>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19A3"/>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830"/>
    <w:rsid w:val="00533E90"/>
    <w:rsid w:val="00534AA5"/>
    <w:rsid w:val="005366B9"/>
    <w:rsid w:val="0053751B"/>
    <w:rsid w:val="00537956"/>
    <w:rsid w:val="00540974"/>
    <w:rsid w:val="00540CDC"/>
    <w:rsid w:val="00541F0C"/>
    <w:rsid w:val="005434FF"/>
    <w:rsid w:val="00546BF6"/>
    <w:rsid w:val="0054759B"/>
    <w:rsid w:val="00547B99"/>
    <w:rsid w:val="00550019"/>
    <w:rsid w:val="005514E8"/>
    <w:rsid w:val="00552376"/>
    <w:rsid w:val="005528DB"/>
    <w:rsid w:val="005542A1"/>
    <w:rsid w:val="00554E15"/>
    <w:rsid w:val="00555426"/>
    <w:rsid w:val="0055689B"/>
    <w:rsid w:val="0055697F"/>
    <w:rsid w:val="00556DE3"/>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90042"/>
    <w:rsid w:val="005903A6"/>
    <w:rsid w:val="00590650"/>
    <w:rsid w:val="00590E7F"/>
    <w:rsid w:val="00590EFC"/>
    <w:rsid w:val="00592A10"/>
    <w:rsid w:val="00593215"/>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6BED"/>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6DB0"/>
    <w:rsid w:val="005E71EB"/>
    <w:rsid w:val="005F02BB"/>
    <w:rsid w:val="005F0649"/>
    <w:rsid w:val="005F0B1B"/>
    <w:rsid w:val="005F1ECA"/>
    <w:rsid w:val="005F4537"/>
    <w:rsid w:val="005F6B3C"/>
    <w:rsid w:val="00600D6A"/>
    <w:rsid w:val="0060143F"/>
    <w:rsid w:val="00601EF6"/>
    <w:rsid w:val="00603E00"/>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4E52"/>
    <w:rsid w:val="00645623"/>
    <w:rsid w:val="0064713F"/>
    <w:rsid w:val="0065074A"/>
    <w:rsid w:val="00650D35"/>
    <w:rsid w:val="00651CC4"/>
    <w:rsid w:val="006527F9"/>
    <w:rsid w:val="006534F2"/>
    <w:rsid w:val="006536DD"/>
    <w:rsid w:val="006537DA"/>
    <w:rsid w:val="006540CC"/>
    <w:rsid w:val="006549A6"/>
    <w:rsid w:val="0065547D"/>
    <w:rsid w:val="00656B5A"/>
    <w:rsid w:val="00656E25"/>
    <w:rsid w:val="00657CE0"/>
    <w:rsid w:val="006600DF"/>
    <w:rsid w:val="006607AF"/>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83D"/>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A6F74"/>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6A25"/>
    <w:rsid w:val="0071776F"/>
    <w:rsid w:val="00722DA7"/>
    <w:rsid w:val="00723157"/>
    <w:rsid w:val="00723DBB"/>
    <w:rsid w:val="00723F16"/>
    <w:rsid w:val="00724029"/>
    <w:rsid w:val="00726536"/>
    <w:rsid w:val="007276F9"/>
    <w:rsid w:val="007304DE"/>
    <w:rsid w:val="00730560"/>
    <w:rsid w:val="00730988"/>
    <w:rsid w:val="00730A29"/>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706BE"/>
    <w:rsid w:val="00771351"/>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5E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596"/>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66B9"/>
    <w:rsid w:val="00800BB3"/>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3B3"/>
    <w:rsid w:val="0082172A"/>
    <w:rsid w:val="00821E64"/>
    <w:rsid w:val="00822410"/>
    <w:rsid w:val="00822D63"/>
    <w:rsid w:val="00824CAE"/>
    <w:rsid w:val="008254B7"/>
    <w:rsid w:val="00827409"/>
    <w:rsid w:val="00827FDC"/>
    <w:rsid w:val="0083049F"/>
    <w:rsid w:val="008326D4"/>
    <w:rsid w:val="0083457E"/>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7C86"/>
    <w:rsid w:val="0086173D"/>
    <w:rsid w:val="00862D0A"/>
    <w:rsid w:val="0086542E"/>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02FA"/>
    <w:rsid w:val="008B1451"/>
    <w:rsid w:val="008B1FD5"/>
    <w:rsid w:val="008B4363"/>
    <w:rsid w:val="008B4FBD"/>
    <w:rsid w:val="008B5203"/>
    <w:rsid w:val="008B59FB"/>
    <w:rsid w:val="008B6029"/>
    <w:rsid w:val="008B65BB"/>
    <w:rsid w:val="008B69B1"/>
    <w:rsid w:val="008B7004"/>
    <w:rsid w:val="008B7D9C"/>
    <w:rsid w:val="008C1260"/>
    <w:rsid w:val="008C127F"/>
    <w:rsid w:val="008C201E"/>
    <w:rsid w:val="008C21CF"/>
    <w:rsid w:val="008C4E2E"/>
    <w:rsid w:val="008C6568"/>
    <w:rsid w:val="008C65B6"/>
    <w:rsid w:val="008C65F4"/>
    <w:rsid w:val="008C6F94"/>
    <w:rsid w:val="008D0E90"/>
    <w:rsid w:val="008D1D7D"/>
    <w:rsid w:val="008D2147"/>
    <w:rsid w:val="008D2B6F"/>
    <w:rsid w:val="008D6A40"/>
    <w:rsid w:val="008D7F84"/>
    <w:rsid w:val="008E04C7"/>
    <w:rsid w:val="008E1326"/>
    <w:rsid w:val="008E2410"/>
    <w:rsid w:val="008E36AA"/>
    <w:rsid w:val="008E41BE"/>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39E5"/>
    <w:rsid w:val="00983C93"/>
    <w:rsid w:val="009845CA"/>
    <w:rsid w:val="009848E6"/>
    <w:rsid w:val="00985E2D"/>
    <w:rsid w:val="009860DB"/>
    <w:rsid w:val="00986D7A"/>
    <w:rsid w:val="00987631"/>
    <w:rsid w:val="00987AC6"/>
    <w:rsid w:val="009901CA"/>
    <w:rsid w:val="00991AA8"/>
    <w:rsid w:val="009927F3"/>
    <w:rsid w:val="00994027"/>
    <w:rsid w:val="0099442E"/>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17C5"/>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6B3E"/>
    <w:rsid w:val="00A574EF"/>
    <w:rsid w:val="00A62954"/>
    <w:rsid w:val="00A63152"/>
    <w:rsid w:val="00A642D3"/>
    <w:rsid w:val="00A6585C"/>
    <w:rsid w:val="00A65996"/>
    <w:rsid w:val="00A66077"/>
    <w:rsid w:val="00A667A7"/>
    <w:rsid w:val="00A672D5"/>
    <w:rsid w:val="00A67B30"/>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87524"/>
    <w:rsid w:val="00A908CB"/>
    <w:rsid w:val="00A923B8"/>
    <w:rsid w:val="00A92AC0"/>
    <w:rsid w:val="00A93740"/>
    <w:rsid w:val="00A93AC0"/>
    <w:rsid w:val="00A95464"/>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2645"/>
    <w:rsid w:val="00AD47D7"/>
    <w:rsid w:val="00AD5BBD"/>
    <w:rsid w:val="00AD6553"/>
    <w:rsid w:val="00AE19DD"/>
    <w:rsid w:val="00AE1D6E"/>
    <w:rsid w:val="00AE25E7"/>
    <w:rsid w:val="00AE2ABB"/>
    <w:rsid w:val="00AE2DAA"/>
    <w:rsid w:val="00AE2DB8"/>
    <w:rsid w:val="00AE36CA"/>
    <w:rsid w:val="00AE500B"/>
    <w:rsid w:val="00AE56CC"/>
    <w:rsid w:val="00AE6E5A"/>
    <w:rsid w:val="00AE7004"/>
    <w:rsid w:val="00AE76C3"/>
    <w:rsid w:val="00AF0CD9"/>
    <w:rsid w:val="00AF203D"/>
    <w:rsid w:val="00AF489C"/>
    <w:rsid w:val="00AF4E05"/>
    <w:rsid w:val="00AF7AC1"/>
    <w:rsid w:val="00AF7C48"/>
    <w:rsid w:val="00B01A16"/>
    <w:rsid w:val="00B029AB"/>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7BD"/>
    <w:rsid w:val="00B16FD2"/>
    <w:rsid w:val="00B1702B"/>
    <w:rsid w:val="00B20A96"/>
    <w:rsid w:val="00B22FAE"/>
    <w:rsid w:val="00B23583"/>
    <w:rsid w:val="00B23DB2"/>
    <w:rsid w:val="00B241AF"/>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24AD"/>
    <w:rsid w:val="00B52672"/>
    <w:rsid w:val="00B52D5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43B1"/>
    <w:rsid w:val="00BA5A5C"/>
    <w:rsid w:val="00BA5E4E"/>
    <w:rsid w:val="00BA6FF1"/>
    <w:rsid w:val="00BB0B40"/>
    <w:rsid w:val="00BB27C2"/>
    <w:rsid w:val="00BB287E"/>
    <w:rsid w:val="00BB3EA1"/>
    <w:rsid w:val="00BB42EE"/>
    <w:rsid w:val="00BB6FB0"/>
    <w:rsid w:val="00BC1318"/>
    <w:rsid w:val="00BC2250"/>
    <w:rsid w:val="00BC27C8"/>
    <w:rsid w:val="00BC29DD"/>
    <w:rsid w:val="00BC49EE"/>
    <w:rsid w:val="00BC4B72"/>
    <w:rsid w:val="00BC505C"/>
    <w:rsid w:val="00BC73E1"/>
    <w:rsid w:val="00BD0EF5"/>
    <w:rsid w:val="00BD26CD"/>
    <w:rsid w:val="00BD2CCB"/>
    <w:rsid w:val="00BD337D"/>
    <w:rsid w:val="00BD589C"/>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57D"/>
    <w:rsid w:val="00C06C76"/>
    <w:rsid w:val="00C07E46"/>
    <w:rsid w:val="00C10063"/>
    <w:rsid w:val="00C10361"/>
    <w:rsid w:val="00C10376"/>
    <w:rsid w:val="00C10723"/>
    <w:rsid w:val="00C10E85"/>
    <w:rsid w:val="00C11808"/>
    <w:rsid w:val="00C11C1A"/>
    <w:rsid w:val="00C121D3"/>
    <w:rsid w:val="00C15AB8"/>
    <w:rsid w:val="00C167E3"/>
    <w:rsid w:val="00C16976"/>
    <w:rsid w:val="00C207C9"/>
    <w:rsid w:val="00C20C80"/>
    <w:rsid w:val="00C20EA5"/>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4169"/>
    <w:rsid w:val="00C46734"/>
    <w:rsid w:val="00C467E6"/>
    <w:rsid w:val="00C46EC5"/>
    <w:rsid w:val="00C50E3F"/>
    <w:rsid w:val="00C519D4"/>
    <w:rsid w:val="00C529E4"/>
    <w:rsid w:val="00C52A3C"/>
    <w:rsid w:val="00C5340E"/>
    <w:rsid w:val="00C538E0"/>
    <w:rsid w:val="00C53C93"/>
    <w:rsid w:val="00C5538B"/>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D63"/>
    <w:rsid w:val="00C9208B"/>
    <w:rsid w:val="00C9366C"/>
    <w:rsid w:val="00C94218"/>
    <w:rsid w:val="00C942E7"/>
    <w:rsid w:val="00C953A2"/>
    <w:rsid w:val="00C95549"/>
    <w:rsid w:val="00C95BBA"/>
    <w:rsid w:val="00C95F22"/>
    <w:rsid w:val="00CA101E"/>
    <w:rsid w:val="00CA26B1"/>
    <w:rsid w:val="00CA3532"/>
    <w:rsid w:val="00CA4469"/>
    <w:rsid w:val="00CA44E3"/>
    <w:rsid w:val="00CA4D3A"/>
    <w:rsid w:val="00CA53C2"/>
    <w:rsid w:val="00CA6A35"/>
    <w:rsid w:val="00CA6BB0"/>
    <w:rsid w:val="00CB19CE"/>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18FA"/>
    <w:rsid w:val="00CF2163"/>
    <w:rsid w:val="00CF24CA"/>
    <w:rsid w:val="00CF32DA"/>
    <w:rsid w:val="00CF3DA1"/>
    <w:rsid w:val="00CF5B72"/>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5265"/>
    <w:rsid w:val="00D374E7"/>
    <w:rsid w:val="00D41914"/>
    <w:rsid w:val="00D41D35"/>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90B"/>
    <w:rsid w:val="00D87EFA"/>
    <w:rsid w:val="00D90546"/>
    <w:rsid w:val="00D9054B"/>
    <w:rsid w:val="00D914F4"/>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B14"/>
    <w:rsid w:val="00DD3A50"/>
    <w:rsid w:val="00DD48B1"/>
    <w:rsid w:val="00DD4A4D"/>
    <w:rsid w:val="00DD56DF"/>
    <w:rsid w:val="00DD5C5D"/>
    <w:rsid w:val="00DD6973"/>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B3E"/>
    <w:rsid w:val="00DF5E70"/>
    <w:rsid w:val="00DF789D"/>
    <w:rsid w:val="00E0012E"/>
    <w:rsid w:val="00E00A67"/>
    <w:rsid w:val="00E00DC3"/>
    <w:rsid w:val="00E00FB9"/>
    <w:rsid w:val="00E01856"/>
    <w:rsid w:val="00E01E29"/>
    <w:rsid w:val="00E032D5"/>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0137"/>
    <w:rsid w:val="00E609F2"/>
    <w:rsid w:val="00E61A45"/>
    <w:rsid w:val="00E6298A"/>
    <w:rsid w:val="00E6349E"/>
    <w:rsid w:val="00E640E1"/>
    <w:rsid w:val="00E66F59"/>
    <w:rsid w:val="00E67204"/>
    <w:rsid w:val="00E7019F"/>
    <w:rsid w:val="00E70CF4"/>
    <w:rsid w:val="00E72C6A"/>
    <w:rsid w:val="00E731A1"/>
    <w:rsid w:val="00E75DF0"/>
    <w:rsid w:val="00E7632B"/>
    <w:rsid w:val="00E763A5"/>
    <w:rsid w:val="00E770AB"/>
    <w:rsid w:val="00E801DE"/>
    <w:rsid w:val="00E81367"/>
    <w:rsid w:val="00E8230E"/>
    <w:rsid w:val="00E82DF1"/>
    <w:rsid w:val="00E831C3"/>
    <w:rsid w:val="00E85104"/>
    <w:rsid w:val="00E85487"/>
    <w:rsid w:val="00E85FEA"/>
    <w:rsid w:val="00E90C95"/>
    <w:rsid w:val="00E93213"/>
    <w:rsid w:val="00E95C22"/>
    <w:rsid w:val="00E95CCA"/>
    <w:rsid w:val="00E95DF3"/>
    <w:rsid w:val="00E97161"/>
    <w:rsid w:val="00E974F2"/>
    <w:rsid w:val="00E97A2C"/>
    <w:rsid w:val="00EA0469"/>
    <w:rsid w:val="00EA0560"/>
    <w:rsid w:val="00EA057F"/>
    <w:rsid w:val="00EA2F59"/>
    <w:rsid w:val="00EA4504"/>
    <w:rsid w:val="00EA4D6B"/>
    <w:rsid w:val="00EA4F45"/>
    <w:rsid w:val="00EA5926"/>
    <w:rsid w:val="00EA6484"/>
    <w:rsid w:val="00EA66C3"/>
    <w:rsid w:val="00EB05F2"/>
    <w:rsid w:val="00EB0940"/>
    <w:rsid w:val="00EB0ADA"/>
    <w:rsid w:val="00EB0D46"/>
    <w:rsid w:val="00EB2044"/>
    <w:rsid w:val="00EB249F"/>
    <w:rsid w:val="00EB3B09"/>
    <w:rsid w:val="00EB430C"/>
    <w:rsid w:val="00EB51A7"/>
    <w:rsid w:val="00EB7AC1"/>
    <w:rsid w:val="00EC0935"/>
    <w:rsid w:val="00EC165E"/>
    <w:rsid w:val="00EC1AC2"/>
    <w:rsid w:val="00EC33C8"/>
    <w:rsid w:val="00EC4992"/>
    <w:rsid w:val="00EC4E3D"/>
    <w:rsid w:val="00EC6C1E"/>
    <w:rsid w:val="00EC6FDB"/>
    <w:rsid w:val="00ED0661"/>
    <w:rsid w:val="00ED0668"/>
    <w:rsid w:val="00ED39EF"/>
    <w:rsid w:val="00ED3C0A"/>
    <w:rsid w:val="00ED53E3"/>
    <w:rsid w:val="00ED5F43"/>
    <w:rsid w:val="00ED73DC"/>
    <w:rsid w:val="00ED7F10"/>
    <w:rsid w:val="00EE0038"/>
    <w:rsid w:val="00EE07DB"/>
    <w:rsid w:val="00EE20A5"/>
    <w:rsid w:val="00EE2117"/>
    <w:rsid w:val="00EE30D7"/>
    <w:rsid w:val="00EE3DB1"/>
    <w:rsid w:val="00EE4B8A"/>
    <w:rsid w:val="00EE5F45"/>
    <w:rsid w:val="00EE76C8"/>
    <w:rsid w:val="00EE7E0A"/>
    <w:rsid w:val="00EF20BE"/>
    <w:rsid w:val="00EF2AD5"/>
    <w:rsid w:val="00EF7DD4"/>
    <w:rsid w:val="00F00B3C"/>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52A5"/>
    <w:rsid w:val="00F36A6E"/>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1FEC"/>
    <w:rsid w:val="00F72182"/>
    <w:rsid w:val="00F721EA"/>
    <w:rsid w:val="00F725A5"/>
    <w:rsid w:val="00F72718"/>
    <w:rsid w:val="00F72BB8"/>
    <w:rsid w:val="00F73B45"/>
    <w:rsid w:val="00F740C2"/>
    <w:rsid w:val="00F7567D"/>
    <w:rsid w:val="00F756D9"/>
    <w:rsid w:val="00F76EF7"/>
    <w:rsid w:val="00F77176"/>
    <w:rsid w:val="00F77AE4"/>
    <w:rsid w:val="00F77ECA"/>
    <w:rsid w:val="00F8074B"/>
    <w:rsid w:val="00F81D3D"/>
    <w:rsid w:val="00F82E88"/>
    <w:rsid w:val="00F836BA"/>
    <w:rsid w:val="00F83AC8"/>
    <w:rsid w:val="00F8416F"/>
    <w:rsid w:val="00F84A8F"/>
    <w:rsid w:val="00F85528"/>
    <w:rsid w:val="00F85A34"/>
    <w:rsid w:val="00F919BA"/>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8"/>
      </w:numPr>
    </w:pPr>
  </w:style>
  <w:style w:type="numbering" w:customStyle="1" w:styleId="Zaimportowanystyl2">
    <w:name w:val="Zaimportowany styl 2"/>
    <w:rsid w:val="00B72385"/>
    <w:pPr>
      <w:numPr>
        <w:numId w:val="9"/>
      </w:numPr>
    </w:pPr>
  </w:style>
  <w:style w:type="numbering" w:customStyle="1" w:styleId="Zaimportowanystyl3">
    <w:name w:val="Zaimportowany styl 3"/>
    <w:rsid w:val="00B72385"/>
    <w:pPr>
      <w:numPr>
        <w:numId w:val="10"/>
      </w:numPr>
    </w:pPr>
  </w:style>
  <w:style w:type="numbering" w:customStyle="1" w:styleId="Zaimportowanystyl4">
    <w:name w:val="Zaimportowany styl 4"/>
    <w:rsid w:val="00B72385"/>
    <w:pPr>
      <w:numPr>
        <w:numId w:val="11"/>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815224773">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 w:id="2061200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35FD2"/>
    <w:rsid w:val="00073253"/>
    <w:rsid w:val="00092C4D"/>
    <w:rsid w:val="00093F96"/>
    <w:rsid w:val="000A1772"/>
    <w:rsid w:val="000A3410"/>
    <w:rsid w:val="000B4E1F"/>
    <w:rsid w:val="000B5F48"/>
    <w:rsid w:val="000C40D2"/>
    <w:rsid w:val="00112677"/>
    <w:rsid w:val="001F4D89"/>
    <w:rsid w:val="001F6AB2"/>
    <w:rsid w:val="002036E3"/>
    <w:rsid w:val="00263FCB"/>
    <w:rsid w:val="0027219B"/>
    <w:rsid w:val="0027490D"/>
    <w:rsid w:val="0028642F"/>
    <w:rsid w:val="002A5475"/>
    <w:rsid w:val="002D0025"/>
    <w:rsid w:val="002D5E73"/>
    <w:rsid w:val="002D7537"/>
    <w:rsid w:val="002E672A"/>
    <w:rsid w:val="002F4108"/>
    <w:rsid w:val="00305222"/>
    <w:rsid w:val="00334924"/>
    <w:rsid w:val="00337C7B"/>
    <w:rsid w:val="00341F66"/>
    <w:rsid w:val="0038682C"/>
    <w:rsid w:val="00394C17"/>
    <w:rsid w:val="003B4965"/>
    <w:rsid w:val="003C4DB9"/>
    <w:rsid w:val="003D3C04"/>
    <w:rsid w:val="003F09C6"/>
    <w:rsid w:val="003F28CC"/>
    <w:rsid w:val="00411C41"/>
    <w:rsid w:val="0046204C"/>
    <w:rsid w:val="004755AE"/>
    <w:rsid w:val="004813F9"/>
    <w:rsid w:val="00486F64"/>
    <w:rsid w:val="00496BD7"/>
    <w:rsid w:val="004B30AB"/>
    <w:rsid w:val="00504382"/>
    <w:rsid w:val="00504B11"/>
    <w:rsid w:val="0052594D"/>
    <w:rsid w:val="005455FB"/>
    <w:rsid w:val="00572957"/>
    <w:rsid w:val="00584919"/>
    <w:rsid w:val="00594768"/>
    <w:rsid w:val="005A7CF4"/>
    <w:rsid w:val="005B35FD"/>
    <w:rsid w:val="005B5BB2"/>
    <w:rsid w:val="005C354C"/>
    <w:rsid w:val="00600D1C"/>
    <w:rsid w:val="00666CB9"/>
    <w:rsid w:val="0067331D"/>
    <w:rsid w:val="0067691B"/>
    <w:rsid w:val="00690FBB"/>
    <w:rsid w:val="006A12EA"/>
    <w:rsid w:val="006A4C38"/>
    <w:rsid w:val="006A4DB0"/>
    <w:rsid w:val="006A6AFD"/>
    <w:rsid w:val="0070741D"/>
    <w:rsid w:val="00723176"/>
    <w:rsid w:val="007676DE"/>
    <w:rsid w:val="00774C40"/>
    <w:rsid w:val="007E096F"/>
    <w:rsid w:val="007E391E"/>
    <w:rsid w:val="00832C41"/>
    <w:rsid w:val="00843AAE"/>
    <w:rsid w:val="0085262B"/>
    <w:rsid w:val="00876E33"/>
    <w:rsid w:val="008803EB"/>
    <w:rsid w:val="008B3FBC"/>
    <w:rsid w:val="008E019D"/>
    <w:rsid w:val="008E031B"/>
    <w:rsid w:val="0091435D"/>
    <w:rsid w:val="00920F8B"/>
    <w:rsid w:val="00923549"/>
    <w:rsid w:val="009324D2"/>
    <w:rsid w:val="009B2C80"/>
    <w:rsid w:val="009C699C"/>
    <w:rsid w:val="00A076CD"/>
    <w:rsid w:val="00A27FD0"/>
    <w:rsid w:val="00A347BC"/>
    <w:rsid w:val="00A35DF1"/>
    <w:rsid w:val="00A72EB3"/>
    <w:rsid w:val="00A85710"/>
    <w:rsid w:val="00AA7127"/>
    <w:rsid w:val="00AD5090"/>
    <w:rsid w:val="00B14DB9"/>
    <w:rsid w:val="00B4616D"/>
    <w:rsid w:val="00B53165"/>
    <w:rsid w:val="00B60536"/>
    <w:rsid w:val="00B61B80"/>
    <w:rsid w:val="00B864C2"/>
    <w:rsid w:val="00B90592"/>
    <w:rsid w:val="00BA657E"/>
    <w:rsid w:val="00BB6011"/>
    <w:rsid w:val="00BC6FE2"/>
    <w:rsid w:val="00C102F1"/>
    <w:rsid w:val="00C80E37"/>
    <w:rsid w:val="00C849CA"/>
    <w:rsid w:val="00CD6EC5"/>
    <w:rsid w:val="00D22807"/>
    <w:rsid w:val="00D34CE5"/>
    <w:rsid w:val="00D405FD"/>
    <w:rsid w:val="00D84B3B"/>
    <w:rsid w:val="00D96832"/>
    <w:rsid w:val="00DA0DD7"/>
    <w:rsid w:val="00DB34D2"/>
    <w:rsid w:val="00DB544B"/>
    <w:rsid w:val="00DB73BB"/>
    <w:rsid w:val="00DC36E7"/>
    <w:rsid w:val="00DC7A68"/>
    <w:rsid w:val="00DD6B38"/>
    <w:rsid w:val="00DF269A"/>
    <w:rsid w:val="00DF40DA"/>
    <w:rsid w:val="00DF625D"/>
    <w:rsid w:val="00E35FDA"/>
    <w:rsid w:val="00E40B2C"/>
    <w:rsid w:val="00E57E6B"/>
    <w:rsid w:val="00E7798E"/>
    <w:rsid w:val="00ED5DD4"/>
    <w:rsid w:val="00EE39C7"/>
    <w:rsid w:val="00EF5F32"/>
    <w:rsid w:val="00F810FE"/>
    <w:rsid w:val="00F8384E"/>
    <w:rsid w:val="00FD3600"/>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50F5D048D59D0D41ADD27F0C723A1684" ma:contentTypeVersion="0" ma:contentTypeDescription="SWPP2 Dokument bazowy" ma:contentTypeScope="" ma:versionID="ef989b5fe20f3c49d479af838d1d917e">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1 6 " ? > < A r r a y O f D o c u m e n t L i n k   x m l n s : x s i = " h t t p : / / w w w . w 3 . o r g / 2 0 0 1 / X M L S c h e m a - i n s t a n c e "   x m l n s : x s d = " h t t p : / / w w w . w 3 . o r g / 2 0 0 1 / X M L S c h e m a " / > 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2 do SWZ - Warunki udziału w postępowaniu.docx</dmsv2BaseFileName>
    <dmsv2BaseDisplayName xmlns="http://schemas.microsoft.com/sharepoint/v3">Załącznik nr 2 do SWZ - Warunki udziału w postępowaniu</dmsv2BaseDisplayName>
    <dmsv2SWPP2ObjectNumber xmlns="http://schemas.microsoft.com/sharepoint/v3">POST/DYS/OLD/GZ/02500/2025                        </dmsv2SWPP2ObjectNumber>
    <dmsv2SWPP2SumMD5 xmlns="http://schemas.microsoft.com/sharepoint/v3">9fe90feff755eb213afe642f3f426cd4</dmsv2SWPP2SumMD5>
    <dmsv2BaseMoved xmlns="http://schemas.microsoft.com/sharepoint/v3">false</dmsv2BaseMoved>
    <dmsv2BaseIsSensitive xmlns="http://schemas.microsoft.com/sharepoint/v3">true</dmsv2BaseIsSensitive>
    <dmsv2SWPP2IDSWPP2 xmlns="http://schemas.microsoft.com/sharepoint/v3">686121</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22842611</dmsv2BaseClientSystemDocumentID>
    <dmsv2BaseModifiedByID xmlns="http://schemas.microsoft.com/sharepoint/v3">11702205</dmsv2BaseModifiedByID>
    <dmsv2BaseCreatedByID xmlns="http://schemas.microsoft.com/sharepoint/v3">11702205</dmsv2BaseCreatedByID>
    <dmsv2SWPP2ObjectDepartment xmlns="http://schemas.microsoft.com/sharepoint/v3">00000001000700020000000h00000004</dmsv2SWPP2ObjectDepartment>
    <dmsv2SWPP2ObjectName xmlns="http://schemas.microsoft.com/sharepoint/v3">Postępowanie</dmsv2SWPP2ObjectName>
    <_dlc_DocId xmlns="a19cb1c7-c5c7-46d4-85ae-d83685407bba">XD3KHSRJV2AP-1182365650-21848</_dlc_DocId>
    <_dlc_DocIdUrl xmlns="a19cb1c7-c5c7-46d4-85ae-d83685407bba">
      <Url>https://swpp2.dms.gkpge.pl/sites/38/_layouts/15/DocIdRedir.aspx?ID=XD3KHSRJV2AP-1182365650-21848</Url>
      <Description>XD3KHSRJV2AP-1182365650-21848</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125040-55AF-41BF-A0CA-11F98578C749}"/>
</file>

<file path=customXml/itemProps2.xml><?xml version="1.0" encoding="utf-8"?>
<ds:datastoreItem xmlns:ds="http://schemas.openxmlformats.org/officeDocument/2006/customXml" ds:itemID="{1D8DB34D-3365-46E2-BD64-2FC2F74D6CF9}">
  <ds:schemaRefs>
    <ds:schemaRef ds:uri="http://www.w3.org/2001/XMLSchema"/>
  </ds:schemaRefs>
</ds:datastoreItem>
</file>

<file path=customXml/itemProps3.xml><?xml version="1.0" encoding="utf-8"?>
<ds:datastoreItem xmlns:ds="http://schemas.openxmlformats.org/officeDocument/2006/customXml" ds:itemID="{B33EF8B8-CDCF-4ED1-904B-113275983960}">
  <ds:schemaRefs>
    <ds:schemaRef ds:uri="http://schemas.microsoft.com/sharepoint/v3"/>
    <ds:schemaRef ds:uri="http://schemas.openxmlformats.org/package/2006/metadata/core-properties"/>
    <ds:schemaRef ds:uri="http://schemas.microsoft.com/office/2006/documentManagement/types"/>
    <ds:schemaRef ds:uri="http://purl.org/dc/dcmitype/"/>
    <ds:schemaRef ds:uri="http://schemas.microsoft.com/office/infopath/2007/PartnerControls"/>
    <ds:schemaRef ds:uri="http://purl.org/dc/elements/1.1/"/>
    <ds:schemaRef ds:uri="http://purl.org/dc/terms/"/>
    <ds:schemaRef ds:uri="http://schemas.microsoft.com/office/2006/metadata/properties"/>
    <ds:schemaRef ds:uri="a19cb1c7-c5c7-46d4-85ae-d83685407bba"/>
    <ds:schemaRef ds:uri="http://www.w3.org/XML/1998/namespace"/>
  </ds:schemaRefs>
</ds:datastoreItem>
</file>

<file path=customXml/itemProps4.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5.xml><?xml version="1.0" encoding="utf-8"?>
<ds:datastoreItem xmlns:ds="http://schemas.openxmlformats.org/officeDocument/2006/customXml" ds:itemID="{141948A7-0D4D-4D6A-95D4-8E5230435CA0}">
  <ds:schemaRefs>
    <ds:schemaRef ds:uri="http://schemas.microsoft.com/sharepoint/events"/>
  </ds:schemaRefs>
</ds:datastoreItem>
</file>

<file path=customXml/itemProps6.xml><?xml version="1.0" encoding="utf-8"?>
<ds:datastoreItem xmlns:ds="http://schemas.openxmlformats.org/officeDocument/2006/customXml" ds:itemID="{DA70F095-2A20-4D7A-BD00-BB2501C043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5</Pages>
  <Words>2763</Words>
  <Characters>16581</Characters>
  <Application>Microsoft Office Word</Application>
  <DocSecurity>0</DocSecurity>
  <Lines>138</Lines>
  <Paragraphs>38</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19306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POST/DYS/OLD/GZ/02500/2025</dc:subject>
  <dc:creator>Kurpiewska Katarzyna [PGE S.A.]</dc:creator>
  <cp:lastModifiedBy>Jarosz Klaudia [PGE Dystr. O.Łódź]</cp:lastModifiedBy>
  <cp:revision>3</cp:revision>
  <cp:lastPrinted>2021-02-26T13:14:00Z</cp:lastPrinted>
  <dcterms:created xsi:type="dcterms:W3CDTF">2025-05-27T11:57:00Z</dcterms:created>
  <dcterms:modified xsi:type="dcterms:W3CDTF">2025-07-02T10:53:00Z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0x010189100050F5D048D59D0D41ADD27F0C723A1684</vt:lpwstr>
  </property>
  <property fmtid="{D5CDD505-2E9C-101B-9397-08002B2CF9AE}" pid="3" name="_dlc_DocIdItemGuid">
    <vt:lpwstr>dc3d7e63-13a4-4e77-88b6-732659cc37fc</vt:lpwstr>
  </property>
</Properties>
</file>